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52B3627" w14:textId="77777777" w:rsidR="00322099" w:rsidRPr="002B5089" w:rsidRDefault="002B5089">
      <w:pPr>
        <w:spacing w:line="240" w:lineRule="auto"/>
        <w:ind w:firstLine="6379"/>
        <w:jc w:val="right"/>
        <w:rPr>
          <w:rFonts w:ascii="Times New Roman" w:hAnsi="Times New Roman"/>
        </w:rPr>
      </w:pPr>
      <w:r w:rsidRPr="002B508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322099" w:rsidRPr="002B5089">
        <w:rPr>
          <w:rFonts w:ascii="Times New Roman" w:eastAsia="Times New Roman" w:hAnsi="Times New Roman"/>
          <w:sz w:val="28"/>
          <w:szCs w:val="28"/>
          <w:lang w:eastAsia="ru-RU"/>
        </w:rPr>
        <w:t>роект</w:t>
      </w:r>
    </w:p>
    <w:p w14:paraId="55C951F4" w14:textId="77777777" w:rsidR="00322099" w:rsidRPr="002B5089" w:rsidRDefault="00322099">
      <w:pPr>
        <w:spacing w:line="240" w:lineRule="auto"/>
        <w:ind w:firstLine="5812"/>
        <w:jc w:val="right"/>
        <w:rPr>
          <w:rFonts w:ascii="Times New Roman" w:hAnsi="Times New Roman"/>
        </w:rPr>
      </w:pPr>
      <w:r w:rsidRPr="002B5089">
        <w:rPr>
          <w:rFonts w:ascii="Times New Roman" w:eastAsia="Times New Roman" w:hAnsi="Times New Roman"/>
          <w:sz w:val="28"/>
          <w:szCs w:val="28"/>
          <w:lang w:eastAsia="ru-RU"/>
        </w:rPr>
        <w:t>постановления Правительства</w:t>
      </w:r>
    </w:p>
    <w:p w14:paraId="2759EB0A" w14:textId="77777777" w:rsidR="00322099" w:rsidRPr="002B5089" w:rsidRDefault="00322099">
      <w:pPr>
        <w:spacing w:line="240" w:lineRule="auto"/>
        <w:ind w:firstLine="6379"/>
        <w:jc w:val="right"/>
        <w:rPr>
          <w:rFonts w:ascii="Times New Roman" w:hAnsi="Times New Roman"/>
        </w:rPr>
      </w:pPr>
      <w:r w:rsidRPr="002B5089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</w:p>
    <w:p w14:paraId="3F9A999A" w14:textId="77777777" w:rsidR="00322099" w:rsidRPr="002B5089" w:rsidRDefault="00322099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0380EA" w14:textId="77777777" w:rsidR="00322099" w:rsidRDefault="00322099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754DEE" w14:textId="77777777" w:rsidR="00E93066" w:rsidRPr="002B5089" w:rsidRDefault="00E93066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D3B4A6C" w14:textId="77777777" w:rsidR="002C1D37" w:rsidRDefault="002C1D37" w:rsidP="00CF7D10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6A2FC75" w14:textId="77777777" w:rsidR="002C1D37" w:rsidRDefault="002C1D37" w:rsidP="00CF7D10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5BBEB91" w14:textId="77777777" w:rsidR="002C1D37" w:rsidRDefault="002C1D37" w:rsidP="00CF7D10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5491C6D" w14:textId="77777777" w:rsidR="002C1D37" w:rsidRDefault="002C1D37" w:rsidP="00CF7D10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0D45A17" w14:textId="77777777" w:rsidR="002C1D37" w:rsidRDefault="002C1D37" w:rsidP="00CF7D10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D90EBB1" w14:textId="77777777" w:rsidR="002C1D37" w:rsidRDefault="002C1D37" w:rsidP="00CF7D10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BAE95C8" w14:textId="77777777" w:rsidR="002C1D37" w:rsidRDefault="002C1D37" w:rsidP="00CF7D10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3B4E123" w14:textId="349CFA15" w:rsidR="00A35D6B" w:rsidRPr="00670B8B" w:rsidRDefault="00A35D6B" w:rsidP="00CF7D10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B5089">
        <w:rPr>
          <w:rFonts w:ascii="Times New Roman" w:hAnsi="Times New Roman"/>
          <w:bCs/>
          <w:sz w:val="28"/>
          <w:szCs w:val="28"/>
        </w:rPr>
        <w:t>О</w:t>
      </w:r>
      <w:r w:rsidR="00243B4D">
        <w:rPr>
          <w:rFonts w:ascii="Times New Roman" w:hAnsi="Times New Roman"/>
          <w:bCs/>
          <w:sz w:val="28"/>
          <w:szCs w:val="28"/>
        </w:rPr>
        <w:t xml:space="preserve">б установлении процедуры и </w:t>
      </w:r>
      <w:r w:rsidR="0009772C">
        <w:rPr>
          <w:rFonts w:ascii="Times New Roman" w:hAnsi="Times New Roman"/>
          <w:bCs/>
          <w:sz w:val="28"/>
          <w:szCs w:val="28"/>
        </w:rPr>
        <w:t>порядк</w:t>
      </w:r>
      <w:r w:rsidR="00243B4D">
        <w:rPr>
          <w:rFonts w:ascii="Times New Roman" w:hAnsi="Times New Roman"/>
          <w:bCs/>
          <w:sz w:val="28"/>
          <w:szCs w:val="28"/>
        </w:rPr>
        <w:t>а</w:t>
      </w:r>
      <w:r w:rsidR="0009772C">
        <w:rPr>
          <w:rFonts w:ascii="Times New Roman" w:hAnsi="Times New Roman"/>
          <w:bCs/>
          <w:sz w:val="28"/>
          <w:szCs w:val="28"/>
        </w:rPr>
        <w:t xml:space="preserve"> </w:t>
      </w:r>
      <w:r w:rsidR="00A16315">
        <w:rPr>
          <w:rFonts w:ascii="Times New Roman" w:hAnsi="Times New Roman"/>
          <w:bCs/>
          <w:sz w:val="28"/>
          <w:szCs w:val="28"/>
        </w:rPr>
        <w:t>проведени</w:t>
      </w:r>
      <w:r w:rsidR="0006100F">
        <w:rPr>
          <w:rFonts w:ascii="Times New Roman" w:hAnsi="Times New Roman"/>
          <w:bCs/>
          <w:sz w:val="28"/>
          <w:szCs w:val="28"/>
        </w:rPr>
        <w:t>я</w:t>
      </w:r>
      <w:r w:rsidR="00A16315">
        <w:rPr>
          <w:rFonts w:ascii="Times New Roman" w:hAnsi="Times New Roman"/>
          <w:bCs/>
          <w:sz w:val="28"/>
          <w:szCs w:val="28"/>
        </w:rPr>
        <w:t xml:space="preserve"> </w:t>
      </w:r>
      <w:r w:rsidR="00611F92" w:rsidRPr="002B5089">
        <w:rPr>
          <w:rFonts w:ascii="Times New Roman" w:hAnsi="Times New Roman"/>
          <w:bCs/>
          <w:sz w:val="28"/>
          <w:szCs w:val="28"/>
        </w:rPr>
        <w:t>контрольно-геодезической съемк</w:t>
      </w:r>
      <w:r w:rsidR="00A16315">
        <w:rPr>
          <w:rFonts w:ascii="Times New Roman" w:hAnsi="Times New Roman"/>
          <w:bCs/>
          <w:sz w:val="28"/>
          <w:szCs w:val="28"/>
        </w:rPr>
        <w:t>и</w:t>
      </w:r>
      <w:r w:rsidR="00611F92" w:rsidRPr="002B5089">
        <w:rPr>
          <w:rFonts w:ascii="Times New Roman" w:hAnsi="Times New Roman"/>
          <w:bCs/>
          <w:sz w:val="28"/>
          <w:szCs w:val="28"/>
        </w:rPr>
        <w:t xml:space="preserve"> и передач</w:t>
      </w:r>
      <w:r w:rsidR="0006100F">
        <w:rPr>
          <w:rFonts w:ascii="Times New Roman" w:hAnsi="Times New Roman"/>
          <w:bCs/>
          <w:sz w:val="28"/>
          <w:szCs w:val="28"/>
        </w:rPr>
        <w:t>и</w:t>
      </w:r>
      <w:r w:rsidR="00611F92" w:rsidRPr="002B5089">
        <w:rPr>
          <w:rFonts w:ascii="Times New Roman" w:hAnsi="Times New Roman"/>
          <w:bCs/>
          <w:sz w:val="28"/>
          <w:szCs w:val="28"/>
        </w:rPr>
        <w:t xml:space="preserve"> исполнительной документации </w:t>
      </w:r>
      <w:r w:rsidR="00D4043C" w:rsidRPr="00670B8B">
        <w:rPr>
          <w:rFonts w:ascii="Times New Roman" w:hAnsi="Times New Roman"/>
          <w:bCs/>
          <w:sz w:val="28"/>
          <w:szCs w:val="28"/>
        </w:rPr>
        <w:t>в уполномоченный орган</w:t>
      </w:r>
    </w:p>
    <w:p w14:paraId="0D2DE07F" w14:textId="77777777" w:rsidR="002C1D37" w:rsidRDefault="002C1D37">
      <w:pPr>
        <w:widowControl w:val="0"/>
        <w:spacing w:line="240" w:lineRule="auto"/>
        <w:ind w:firstLine="2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C1FEFC2" w14:textId="77777777" w:rsidR="00121E26" w:rsidRPr="00BF0196" w:rsidRDefault="00121E26">
      <w:pPr>
        <w:widowControl w:val="0"/>
        <w:spacing w:line="240" w:lineRule="auto"/>
        <w:ind w:firstLine="2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40A2761" w14:textId="551E006F" w:rsidR="00322099" w:rsidRPr="001B0591" w:rsidRDefault="00322099" w:rsidP="00AB6EF2">
      <w:pPr>
        <w:autoSpaceDE w:val="0"/>
        <w:autoSpaceDN w:val="0"/>
        <w:adjustRightInd w:val="0"/>
        <w:spacing w:line="240" w:lineRule="auto"/>
        <w:ind w:firstLine="700"/>
        <w:jc w:val="both"/>
      </w:pPr>
      <w:r w:rsidRPr="002B5089">
        <w:rPr>
          <w:rFonts w:ascii="Times New Roman" w:hAnsi="Times New Roman"/>
          <w:bCs/>
          <w:sz w:val="28"/>
          <w:szCs w:val="28"/>
        </w:rPr>
        <w:t xml:space="preserve">В соответствии </w:t>
      </w:r>
      <w:r w:rsidR="00AB6EF2" w:rsidRPr="001B0591">
        <w:rPr>
          <w:rFonts w:ascii="Times New Roman" w:hAnsi="Times New Roman"/>
          <w:bCs/>
          <w:sz w:val="28"/>
          <w:szCs w:val="28"/>
        </w:rPr>
        <w:t>с</w:t>
      </w:r>
      <w:r w:rsidR="00344C3C" w:rsidRPr="001B0591">
        <w:rPr>
          <w:rFonts w:ascii="Times New Roman" w:hAnsi="Times New Roman"/>
          <w:sz w:val="28"/>
          <w:szCs w:val="28"/>
        </w:rPr>
        <w:t xml:space="preserve"> </w:t>
      </w:r>
      <w:r w:rsidR="008A077E">
        <w:rPr>
          <w:rFonts w:ascii="Times New Roman" w:hAnsi="Times New Roman"/>
          <w:sz w:val="28"/>
          <w:szCs w:val="28"/>
        </w:rPr>
        <w:t>З</w:t>
      </w:r>
      <w:r w:rsidR="008A077E" w:rsidRPr="008A077E">
        <w:rPr>
          <w:rFonts w:ascii="Times New Roman" w:hAnsi="Times New Roman"/>
          <w:sz w:val="28"/>
          <w:szCs w:val="28"/>
        </w:rPr>
        <w:t>акон</w:t>
      </w:r>
      <w:r w:rsidR="008A077E">
        <w:rPr>
          <w:rFonts w:ascii="Times New Roman" w:hAnsi="Times New Roman"/>
          <w:sz w:val="28"/>
          <w:szCs w:val="28"/>
        </w:rPr>
        <w:t>ом</w:t>
      </w:r>
      <w:r w:rsidR="008A077E" w:rsidRPr="008A077E">
        <w:rPr>
          <w:rFonts w:ascii="Times New Roman" w:hAnsi="Times New Roman"/>
          <w:sz w:val="28"/>
          <w:szCs w:val="28"/>
        </w:rPr>
        <w:t xml:space="preserve"> Новосибирской области от 27</w:t>
      </w:r>
      <w:r w:rsidR="008A077E">
        <w:rPr>
          <w:rFonts w:ascii="Times New Roman" w:hAnsi="Times New Roman"/>
          <w:sz w:val="28"/>
          <w:szCs w:val="28"/>
        </w:rPr>
        <w:t>.04.</w:t>
      </w:r>
      <w:r w:rsidR="008A077E" w:rsidRPr="008A077E">
        <w:rPr>
          <w:rFonts w:ascii="Times New Roman" w:hAnsi="Times New Roman"/>
          <w:sz w:val="28"/>
          <w:szCs w:val="28"/>
        </w:rPr>
        <w:t>2010</w:t>
      </w:r>
      <w:r w:rsidR="008A077E">
        <w:rPr>
          <w:rFonts w:ascii="Times New Roman" w:hAnsi="Times New Roman"/>
          <w:sz w:val="28"/>
          <w:szCs w:val="28"/>
        </w:rPr>
        <w:t xml:space="preserve"> №</w:t>
      </w:r>
      <w:r w:rsidR="007E69CD">
        <w:rPr>
          <w:rFonts w:ascii="Times New Roman" w:hAnsi="Times New Roman"/>
          <w:sz w:val="28"/>
          <w:szCs w:val="28"/>
        </w:rPr>
        <w:t> </w:t>
      </w:r>
      <w:r w:rsidR="008A077E" w:rsidRPr="008A077E">
        <w:rPr>
          <w:rFonts w:ascii="Times New Roman" w:hAnsi="Times New Roman"/>
          <w:sz w:val="28"/>
          <w:szCs w:val="28"/>
        </w:rPr>
        <w:t xml:space="preserve">481-ОЗ </w:t>
      </w:r>
      <w:r w:rsidR="008A077E">
        <w:rPr>
          <w:rFonts w:ascii="Times New Roman" w:hAnsi="Times New Roman"/>
          <w:sz w:val="28"/>
          <w:szCs w:val="28"/>
        </w:rPr>
        <w:t>«</w:t>
      </w:r>
      <w:r w:rsidR="008A077E" w:rsidRPr="008A077E">
        <w:rPr>
          <w:rFonts w:ascii="Times New Roman" w:hAnsi="Times New Roman"/>
          <w:sz w:val="28"/>
          <w:szCs w:val="28"/>
        </w:rPr>
        <w:t>О регулировании градостроительной деятельности в Новосибирской обл</w:t>
      </w:r>
      <w:r w:rsidR="008A077E">
        <w:rPr>
          <w:rFonts w:ascii="Times New Roman" w:hAnsi="Times New Roman"/>
          <w:sz w:val="28"/>
          <w:szCs w:val="28"/>
        </w:rPr>
        <w:t xml:space="preserve">асти», </w:t>
      </w:r>
      <w:r w:rsidR="00611F92" w:rsidRPr="001B0591">
        <w:rPr>
          <w:rFonts w:ascii="Times New Roman" w:eastAsia="Times New Roman" w:hAnsi="Times New Roman"/>
          <w:sz w:val="28"/>
          <w:szCs w:val="28"/>
          <w:lang w:eastAsia="ru-RU"/>
        </w:rPr>
        <w:t>в целях</w:t>
      </w:r>
      <w:r w:rsidR="003A7A05" w:rsidRPr="001B05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5BB7" w:rsidRPr="001B0591">
        <w:rPr>
          <w:rFonts w:ascii="Times New Roman" w:eastAsia="Times New Roman" w:hAnsi="Times New Roman"/>
          <w:sz w:val="28"/>
          <w:szCs w:val="28"/>
          <w:lang w:eastAsia="ru-RU"/>
        </w:rPr>
        <w:t>усиления контроля за процессом производства геодезических работ, строительства и реконструкции капитальных строений, инженерных коммуникаций</w:t>
      </w:r>
      <w:r w:rsidR="009B5BB7" w:rsidRPr="004E334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B5BB7" w:rsidRPr="001B05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3B6C" w:rsidRPr="001B0591">
        <w:rPr>
          <w:rFonts w:ascii="Times New Roman" w:eastAsia="Times New Roman" w:hAnsi="Times New Roman"/>
          <w:sz w:val="28"/>
          <w:szCs w:val="28"/>
          <w:lang w:eastAsia="ru-RU"/>
        </w:rPr>
        <w:t>формирования и ведения Фонда пространственных данных Новосибирской области</w:t>
      </w:r>
      <w:r w:rsidR="00A35D6B" w:rsidRPr="001B0591">
        <w:rPr>
          <w:rFonts w:ascii="Times New Roman" w:hAnsi="Times New Roman"/>
          <w:bCs/>
          <w:sz w:val="28"/>
          <w:szCs w:val="28"/>
        </w:rPr>
        <w:t xml:space="preserve"> </w:t>
      </w:r>
      <w:r w:rsidRPr="001B0591">
        <w:rPr>
          <w:rFonts w:ascii="Times New Roman" w:hAnsi="Times New Roman"/>
          <w:sz w:val="28"/>
          <w:szCs w:val="28"/>
        </w:rPr>
        <w:t xml:space="preserve">Правительство Новосибирской области </w:t>
      </w:r>
      <w:proofErr w:type="gramStart"/>
      <w:r w:rsidRPr="001B059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1B0591">
        <w:rPr>
          <w:rFonts w:ascii="Times New Roman" w:hAnsi="Times New Roman"/>
          <w:b/>
          <w:sz w:val="28"/>
          <w:szCs w:val="28"/>
        </w:rPr>
        <w:t> о с т а н о в л я е т</w:t>
      </w:r>
      <w:r w:rsidRPr="001B0591">
        <w:rPr>
          <w:rFonts w:ascii="Times New Roman" w:hAnsi="Times New Roman"/>
          <w:sz w:val="28"/>
          <w:szCs w:val="28"/>
        </w:rPr>
        <w:t>:</w:t>
      </w:r>
      <w:r w:rsidRPr="001B05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1C8373FA" w14:textId="0C11ECC1" w:rsidR="008972A0" w:rsidRPr="008972A0" w:rsidRDefault="008972A0" w:rsidP="008972A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Установить</w:t>
      </w:r>
      <w:r w:rsidRPr="008972A0"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проведение контрольно-геодезической съемки в качестве процедуры,</w:t>
      </w:r>
      <w:r w:rsidRPr="008972A0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связанн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972A0">
        <w:rPr>
          <w:rFonts w:ascii="Times New Roman" w:eastAsia="Times New Roman" w:hAnsi="Times New Roman"/>
          <w:sz w:val="28"/>
          <w:szCs w:val="28"/>
          <w:lang w:eastAsia="ru-RU"/>
        </w:rPr>
        <w:t xml:space="preserve"> с особенностями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972A0">
        <w:rPr>
          <w:rFonts w:ascii="Times New Roman" w:eastAsia="Times New Roman" w:hAnsi="Times New Roman"/>
          <w:sz w:val="28"/>
          <w:szCs w:val="28"/>
          <w:lang w:eastAsia="ru-RU"/>
        </w:rPr>
        <w:t>осуществления градостроительной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972A0">
        <w:rPr>
          <w:rFonts w:ascii="Times New Roman" w:eastAsia="Times New Roman" w:hAnsi="Times New Roman"/>
          <w:sz w:val="28"/>
          <w:szCs w:val="28"/>
          <w:lang w:eastAsia="ru-RU"/>
        </w:rPr>
        <w:t>на территории Новосибир</w:t>
      </w:r>
      <w:r w:rsidR="00AE5DD9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8972A0">
        <w:rPr>
          <w:rFonts w:ascii="Times New Roman" w:eastAsia="Times New Roman" w:hAnsi="Times New Roman"/>
          <w:sz w:val="28"/>
          <w:szCs w:val="28"/>
          <w:lang w:eastAsia="ru-RU"/>
        </w:rPr>
        <w:t>кой области.</w:t>
      </w:r>
    </w:p>
    <w:p w14:paraId="04957368" w14:textId="722F73DB" w:rsidR="0013061E" w:rsidRDefault="008972A0" w:rsidP="00480F04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E334F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480F04">
        <w:rPr>
          <w:rFonts w:ascii="Times New Roman" w:hAnsi="Times New Roman"/>
          <w:bCs/>
          <w:sz w:val="28"/>
          <w:szCs w:val="28"/>
        </w:rPr>
        <w:t xml:space="preserve">Установить </w:t>
      </w:r>
      <w:r w:rsidR="00A23600">
        <w:rPr>
          <w:rFonts w:ascii="Times New Roman" w:hAnsi="Times New Roman"/>
          <w:bCs/>
          <w:sz w:val="28"/>
          <w:szCs w:val="28"/>
        </w:rPr>
        <w:t xml:space="preserve">порядок </w:t>
      </w:r>
      <w:r w:rsidR="00611F92" w:rsidRPr="001B0591">
        <w:rPr>
          <w:rFonts w:ascii="Times New Roman" w:hAnsi="Times New Roman"/>
          <w:bCs/>
          <w:sz w:val="28"/>
          <w:szCs w:val="28"/>
        </w:rPr>
        <w:t>проведени</w:t>
      </w:r>
      <w:r w:rsidR="0006100F" w:rsidRPr="001B0591">
        <w:rPr>
          <w:rFonts w:ascii="Times New Roman" w:hAnsi="Times New Roman"/>
          <w:bCs/>
          <w:sz w:val="28"/>
          <w:szCs w:val="28"/>
        </w:rPr>
        <w:t>я</w:t>
      </w:r>
      <w:r w:rsidR="00611F92" w:rsidRPr="001B0591">
        <w:rPr>
          <w:rFonts w:ascii="Times New Roman" w:hAnsi="Times New Roman"/>
          <w:bCs/>
          <w:sz w:val="28"/>
          <w:szCs w:val="28"/>
        </w:rPr>
        <w:t xml:space="preserve"> </w:t>
      </w:r>
      <w:r w:rsidR="00AE5DD9">
        <w:rPr>
          <w:rFonts w:ascii="Times New Roman" w:hAnsi="Times New Roman"/>
          <w:bCs/>
          <w:sz w:val="28"/>
          <w:szCs w:val="28"/>
        </w:rPr>
        <w:t xml:space="preserve">процедуры </w:t>
      </w:r>
      <w:r w:rsidR="00611F92" w:rsidRPr="001B0591">
        <w:rPr>
          <w:rFonts w:ascii="Times New Roman" w:hAnsi="Times New Roman"/>
          <w:bCs/>
          <w:sz w:val="28"/>
          <w:szCs w:val="28"/>
        </w:rPr>
        <w:t>контрольно-геодезической съемки</w:t>
      </w:r>
      <w:r w:rsidR="00EB3D86" w:rsidRPr="001B0591">
        <w:rPr>
          <w:rFonts w:ascii="Times New Roman" w:hAnsi="Times New Roman"/>
          <w:bCs/>
          <w:sz w:val="28"/>
          <w:szCs w:val="28"/>
        </w:rPr>
        <w:t xml:space="preserve"> </w:t>
      </w:r>
      <w:r w:rsidR="00B17C12" w:rsidRPr="001B0591">
        <w:rPr>
          <w:rFonts w:ascii="Times New Roman" w:hAnsi="Times New Roman"/>
          <w:bCs/>
          <w:sz w:val="28"/>
          <w:szCs w:val="28"/>
        </w:rPr>
        <w:t>и передач</w:t>
      </w:r>
      <w:r w:rsidR="0006100F" w:rsidRPr="001B0591">
        <w:rPr>
          <w:rFonts w:ascii="Times New Roman" w:hAnsi="Times New Roman"/>
          <w:bCs/>
          <w:sz w:val="28"/>
          <w:szCs w:val="28"/>
        </w:rPr>
        <w:t>и</w:t>
      </w:r>
      <w:r w:rsidR="00B17C12" w:rsidRPr="001B0591">
        <w:rPr>
          <w:rFonts w:ascii="Times New Roman" w:hAnsi="Times New Roman"/>
          <w:bCs/>
          <w:sz w:val="28"/>
          <w:szCs w:val="28"/>
        </w:rPr>
        <w:t xml:space="preserve"> исполнительной документации </w:t>
      </w:r>
      <w:r w:rsidR="00D4043C">
        <w:rPr>
          <w:rFonts w:ascii="Times New Roman" w:hAnsi="Times New Roman"/>
          <w:bCs/>
          <w:sz w:val="28"/>
          <w:szCs w:val="28"/>
        </w:rPr>
        <w:t>в уполномоченный орган</w:t>
      </w:r>
      <w:r w:rsidR="001B5FB7">
        <w:rPr>
          <w:rFonts w:ascii="Times New Roman" w:hAnsi="Times New Roman"/>
          <w:bCs/>
          <w:sz w:val="28"/>
          <w:szCs w:val="28"/>
        </w:rPr>
        <w:t xml:space="preserve"> согласно приложению к настоящему постановлению</w:t>
      </w:r>
      <w:r w:rsidR="00E467EF">
        <w:rPr>
          <w:rFonts w:ascii="Times New Roman" w:hAnsi="Times New Roman"/>
          <w:bCs/>
          <w:sz w:val="28"/>
          <w:szCs w:val="28"/>
        </w:rPr>
        <w:t>.</w:t>
      </w:r>
    </w:p>
    <w:p w14:paraId="0335AA1C" w14:textId="331502C4" w:rsidR="008972A0" w:rsidRDefault="008972A0" w:rsidP="004E334F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 Государственно</w:t>
      </w:r>
      <w:r w:rsidR="00AE5DD9">
        <w:rPr>
          <w:rFonts w:ascii="Times New Roman" w:hAnsi="Times New Roman"/>
          <w:bCs/>
          <w:sz w:val="28"/>
          <w:szCs w:val="28"/>
        </w:rPr>
        <w:t>му</w:t>
      </w:r>
      <w:r>
        <w:rPr>
          <w:rFonts w:ascii="Times New Roman" w:hAnsi="Times New Roman"/>
          <w:bCs/>
          <w:sz w:val="28"/>
          <w:szCs w:val="28"/>
        </w:rPr>
        <w:t xml:space="preserve"> бюджетно</w:t>
      </w:r>
      <w:r w:rsidR="00AE5DD9">
        <w:rPr>
          <w:rFonts w:ascii="Times New Roman" w:hAnsi="Times New Roman"/>
          <w:bCs/>
          <w:sz w:val="28"/>
          <w:szCs w:val="28"/>
        </w:rPr>
        <w:t>му</w:t>
      </w:r>
      <w:r>
        <w:rPr>
          <w:rFonts w:ascii="Times New Roman" w:hAnsi="Times New Roman"/>
          <w:bCs/>
          <w:sz w:val="28"/>
          <w:szCs w:val="28"/>
        </w:rPr>
        <w:t xml:space="preserve"> учреждени</w:t>
      </w:r>
      <w:r w:rsidR="00AE5DD9">
        <w:rPr>
          <w:rFonts w:ascii="Times New Roman" w:hAnsi="Times New Roman"/>
          <w:bCs/>
          <w:sz w:val="28"/>
          <w:szCs w:val="28"/>
        </w:rPr>
        <w:t>ю</w:t>
      </w:r>
      <w:r>
        <w:rPr>
          <w:rFonts w:ascii="Times New Roman" w:hAnsi="Times New Roman"/>
          <w:bCs/>
          <w:sz w:val="28"/>
          <w:szCs w:val="28"/>
        </w:rPr>
        <w:t xml:space="preserve"> «Фонд пространственных данных Новосибирской области» осуществля</w:t>
      </w:r>
      <w:r w:rsidR="00AE5DD9">
        <w:rPr>
          <w:rFonts w:ascii="Times New Roman" w:hAnsi="Times New Roman"/>
          <w:bCs/>
          <w:sz w:val="28"/>
          <w:szCs w:val="28"/>
        </w:rPr>
        <w:t>ть</w:t>
      </w:r>
      <w:r>
        <w:rPr>
          <w:rFonts w:ascii="Times New Roman" w:hAnsi="Times New Roman"/>
          <w:bCs/>
          <w:sz w:val="28"/>
          <w:szCs w:val="28"/>
        </w:rPr>
        <w:t xml:space="preserve"> полномочи</w:t>
      </w:r>
      <w:r w:rsidR="00AE5DD9">
        <w:rPr>
          <w:rFonts w:ascii="Times New Roman" w:hAnsi="Times New Roman"/>
          <w:bCs/>
          <w:sz w:val="28"/>
          <w:szCs w:val="28"/>
        </w:rPr>
        <w:t>я</w:t>
      </w:r>
      <w:r>
        <w:rPr>
          <w:rFonts w:ascii="Times New Roman" w:hAnsi="Times New Roman"/>
          <w:bCs/>
          <w:sz w:val="28"/>
          <w:szCs w:val="28"/>
        </w:rPr>
        <w:t xml:space="preserve"> министерства строительства Новосибирской области по прием</w:t>
      </w:r>
      <w:r w:rsidR="001B5FB7"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bCs/>
          <w:sz w:val="28"/>
          <w:szCs w:val="28"/>
        </w:rPr>
        <w:t xml:space="preserve"> исполнительной документации и </w:t>
      </w:r>
      <w:r w:rsidR="001B5FB7">
        <w:rPr>
          <w:rFonts w:ascii="Times New Roman" w:hAnsi="Times New Roman"/>
          <w:bCs/>
          <w:sz w:val="28"/>
          <w:szCs w:val="28"/>
        </w:rPr>
        <w:t xml:space="preserve">обеспечить </w:t>
      </w:r>
      <w:r w:rsidR="005055AD">
        <w:rPr>
          <w:rFonts w:ascii="Times New Roman" w:hAnsi="Times New Roman"/>
          <w:bCs/>
          <w:sz w:val="28"/>
          <w:szCs w:val="28"/>
        </w:rPr>
        <w:t>ее хранение в Фонде пространственных данных Новосибирской области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7F6EB988" w14:textId="790F8C6C" w:rsidR="00322099" w:rsidRPr="002A6A77" w:rsidRDefault="008972A0" w:rsidP="004E334F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4E334F" w:rsidRPr="004D36C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97704" w:rsidRPr="004D36CD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gramStart"/>
      <w:r w:rsidR="00B97704" w:rsidRPr="004D36C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97704" w:rsidRPr="004D36CD">
        <w:rPr>
          <w:rFonts w:ascii="Times New Roman" w:hAnsi="Times New Roman"/>
          <w:sz w:val="28"/>
          <w:szCs w:val="28"/>
        </w:rPr>
        <w:t xml:space="preserve"> исполнением </w:t>
      </w:r>
      <w:r w:rsidR="007E69CD">
        <w:rPr>
          <w:rFonts w:ascii="Times New Roman" w:hAnsi="Times New Roman"/>
          <w:sz w:val="28"/>
          <w:szCs w:val="28"/>
        </w:rPr>
        <w:t xml:space="preserve">настоящего </w:t>
      </w:r>
      <w:r w:rsidR="00B97704" w:rsidRPr="004D36CD">
        <w:rPr>
          <w:rFonts w:ascii="Times New Roman" w:hAnsi="Times New Roman"/>
          <w:sz w:val="28"/>
          <w:szCs w:val="28"/>
        </w:rPr>
        <w:t xml:space="preserve">постановления возложить </w:t>
      </w:r>
      <w:r w:rsidR="002A6A77" w:rsidRPr="004D36CD">
        <w:rPr>
          <w:rFonts w:ascii="Times New Roman" w:hAnsi="Times New Roman"/>
          <w:sz w:val="28"/>
          <w:szCs w:val="28"/>
        </w:rPr>
        <w:t xml:space="preserve">на </w:t>
      </w:r>
      <w:r w:rsidR="00C17C61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заместителя Губернатора </w:t>
      </w:r>
      <w:r w:rsidR="00785295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</w:t>
      </w:r>
      <w:proofErr w:type="spellStart"/>
      <w:r w:rsidR="00C17C61">
        <w:rPr>
          <w:rFonts w:ascii="Times New Roman" w:eastAsia="Times New Roman" w:hAnsi="Times New Roman"/>
          <w:sz w:val="28"/>
          <w:szCs w:val="28"/>
          <w:lang w:eastAsia="ru-RU"/>
        </w:rPr>
        <w:t>Теленчинова</w:t>
      </w:r>
      <w:proofErr w:type="spellEnd"/>
      <w:r w:rsidR="00C17C61">
        <w:rPr>
          <w:rFonts w:ascii="Times New Roman" w:eastAsia="Times New Roman" w:hAnsi="Times New Roman"/>
          <w:sz w:val="28"/>
          <w:szCs w:val="28"/>
          <w:lang w:eastAsia="ru-RU"/>
        </w:rPr>
        <w:t xml:space="preserve"> Р.А.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020"/>
        <w:gridCol w:w="1844"/>
        <w:gridCol w:w="3273"/>
      </w:tblGrid>
      <w:tr w:rsidR="00322099" w14:paraId="366C4618" w14:textId="77777777">
        <w:tc>
          <w:tcPr>
            <w:tcW w:w="4913" w:type="dxa"/>
            <w:shd w:val="clear" w:color="auto" w:fill="auto"/>
          </w:tcPr>
          <w:p w14:paraId="55D08CB8" w14:textId="77777777" w:rsidR="008B068C" w:rsidRDefault="008B068C" w:rsidP="00594B3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CB3417D" w14:textId="77777777" w:rsidR="008B068C" w:rsidRDefault="008B068C" w:rsidP="00594B3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3E43FA9" w14:textId="77777777" w:rsidR="002C1D37" w:rsidRDefault="002C1D37" w:rsidP="00594B3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66B1BC6" w14:textId="77777777" w:rsidR="00322099" w:rsidRDefault="00322099" w:rsidP="00594B33">
            <w:pPr>
              <w:spacing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Губернатор Новосибирской области</w:t>
            </w:r>
          </w:p>
        </w:tc>
        <w:tc>
          <w:tcPr>
            <w:tcW w:w="1805" w:type="dxa"/>
            <w:shd w:val="clear" w:color="auto" w:fill="auto"/>
          </w:tcPr>
          <w:p w14:paraId="76154B8D" w14:textId="77777777" w:rsidR="00322099" w:rsidRDefault="00322099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3" w:type="dxa"/>
            <w:shd w:val="clear" w:color="auto" w:fill="auto"/>
          </w:tcPr>
          <w:p w14:paraId="2A004B26" w14:textId="77777777" w:rsidR="008B068C" w:rsidRDefault="008B068C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84FAC12" w14:textId="77777777" w:rsidR="008B068C" w:rsidRDefault="008B068C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3892261" w14:textId="77777777" w:rsidR="007811D9" w:rsidRDefault="007811D9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EF8B609" w14:textId="77777777" w:rsidR="00322099" w:rsidRDefault="00322099">
            <w:pPr>
              <w:spacing w:line="240" w:lineRule="auto"/>
              <w:jc w:val="right"/>
            </w:pPr>
            <w:r>
              <w:rPr>
                <w:rFonts w:ascii="Times New Roman" w:hAnsi="Times New Roman"/>
                <w:sz w:val="28"/>
                <w:szCs w:val="28"/>
              </w:rPr>
              <w:t>А.А. Травников</w:t>
            </w:r>
          </w:p>
        </w:tc>
      </w:tr>
    </w:tbl>
    <w:p w14:paraId="72C9E3DA" w14:textId="77777777" w:rsidR="002C1D37" w:rsidRDefault="002C1D37" w:rsidP="008B068C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2C1D37" w:rsidSect="000231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F890A" w14:textId="77777777" w:rsidR="008D5F63" w:rsidRDefault="008D5F63" w:rsidP="00E5356B">
      <w:pPr>
        <w:spacing w:line="240" w:lineRule="auto"/>
      </w:pPr>
      <w:r>
        <w:separator/>
      </w:r>
    </w:p>
  </w:endnote>
  <w:endnote w:type="continuationSeparator" w:id="0">
    <w:p w14:paraId="6C118599" w14:textId="77777777" w:rsidR="008D5F63" w:rsidRDefault="008D5F63" w:rsidP="00E535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ISOCPEUR">
    <w:charset w:val="CC"/>
    <w:family w:val="swiss"/>
    <w:pitch w:val="variable"/>
  </w:font>
  <w:font w:name="Verdana Ref">
    <w:altName w:val="Tahoma"/>
    <w:charset w:val="00"/>
    <w:family w:val="swiss"/>
    <w:pitch w:val="variable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30D0F" w14:textId="77777777" w:rsidR="00E5356B" w:rsidRDefault="00E5356B">
    <w:pPr>
      <w:pStyle w:val="af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956D3" w14:textId="77777777" w:rsidR="00E5356B" w:rsidRDefault="00E5356B">
    <w:pPr>
      <w:pStyle w:val="af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25B99" w14:textId="77777777" w:rsidR="00E5356B" w:rsidRDefault="00E5356B">
    <w:pPr>
      <w:pStyle w:val="af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23093" w14:textId="77777777" w:rsidR="008D5F63" w:rsidRDefault="008D5F63" w:rsidP="00E5356B">
      <w:pPr>
        <w:spacing w:line="240" w:lineRule="auto"/>
      </w:pPr>
      <w:r>
        <w:separator/>
      </w:r>
    </w:p>
  </w:footnote>
  <w:footnote w:type="continuationSeparator" w:id="0">
    <w:p w14:paraId="5CAAAD68" w14:textId="77777777" w:rsidR="008D5F63" w:rsidRDefault="008D5F63" w:rsidP="00E535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36ECD" w14:textId="77777777" w:rsidR="00E5356B" w:rsidRDefault="00E5356B">
    <w:pPr>
      <w:pStyle w:val="af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937C6" w14:textId="2EB60878" w:rsidR="00E5356B" w:rsidRDefault="00E5356B">
    <w:pPr>
      <w:pStyle w:val="af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2444">
      <w:rPr>
        <w:noProof/>
      </w:rPr>
      <w:t>2</w:t>
    </w:r>
    <w:r>
      <w:fldChar w:fldCharType="end"/>
    </w:r>
  </w:p>
  <w:p w14:paraId="4D2D548F" w14:textId="77777777" w:rsidR="00E5356B" w:rsidRDefault="00E5356B">
    <w:pPr>
      <w:pStyle w:val="aff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AD05A" w14:textId="77777777" w:rsidR="00E5356B" w:rsidRDefault="00E5356B">
    <w:pPr>
      <w:pStyle w:val="af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pStyle w:val="a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pStyle w:val="30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pStyle w:val="21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cs="Symbol" w:hint="default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pStyle w:val="a0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00CA6CB3"/>
    <w:multiLevelType w:val="hybridMultilevel"/>
    <w:tmpl w:val="622216DC"/>
    <w:lvl w:ilvl="0" w:tplc="7D80368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1367A8B"/>
    <w:multiLevelType w:val="multilevel"/>
    <w:tmpl w:val="61462FAC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">
    <w:nsid w:val="42422A20"/>
    <w:multiLevelType w:val="hybridMultilevel"/>
    <w:tmpl w:val="9334DD8A"/>
    <w:lvl w:ilvl="0" w:tplc="EC88B79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C928B6"/>
    <w:multiLevelType w:val="hybridMultilevel"/>
    <w:tmpl w:val="40E87D74"/>
    <w:lvl w:ilvl="0" w:tplc="501E1EA8">
      <w:start w:val="1"/>
      <w:numFmt w:val="decimal"/>
      <w:lvlText w:val="%1)"/>
      <w:lvlJc w:val="left"/>
      <w:pPr>
        <w:ind w:left="1506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226" w:hanging="360"/>
      </w:pPr>
    </w:lvl>
    <w:lvl w:ilvl="2" w:tplc="0419001B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613C7429"/>
    <w:multiLevelType w:val="multilevel"/>
    <w:tmpl w:val="1CB4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095E60"/>
    <w:multiLevelType w:val="multilevel"/>
    <w:tmpl w:val="75082B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3)"/>
      <w:lvlJc w:val="left"/>
      <w:pPr>
        <w:ind w:left="5256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762A757A"/>
    <w:multiLevelType w:val="multilevel"/>
    <w:tmpl w:val="AB4CF2C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ctiveWritingStyle w:appName="MSWord" w:lang="ru-RU" w:vendorID="64" w:dllVersion="131078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1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D6B"/>
    <w:rsid w:val="0000357D"/>
    <w:rsid w:val="000041A3"/>
    <w:rsid w:val="00004A22"/>
    <w:rsid w:val="000152F8"/>
    <w:rsid w:val="0001659D"/>
    <w:rsid w:val="000231A2"/>
    <w:rsid w:val="00023D8B"/>
    <w:rsid w:val="00025E98"/>
    <w:rsid w:val="000266C8"/>
    <w:rsid w:val="00031217"/>
    <w:rsid w:val="00052208"/>
    <w:rsid w:val="00052F5C"/>
    <w:rsid w:val="0006100F"/>
    <w:rsid w:val="00065AE7"/>
    <w:rsid w:val="00066930"/>
    <w:rsid w:val="00071CC2"/>
    <w:rsid w:val="00086676"/>
    <w:rsid w:val="0008698E"/>
    <w:rsid w:val="00090F28"/>
    <w:rsid w:val="00091A13"/>
    <w:rsid w:val="00094CD5"/>
    <w:rsid w:val="000950AA"/>
    <w:rsid w:val="0009772C"/>
    <w:rsid w:val="000A1169"/>
    <w:rsid w:val="000B0AAE"/>
    <w:rsid w:val="000B2921"/>
    <w:rsid w:val="000B69A6"/>
    <w:rsid w:val="000C2AAB"/>
    <w:rsid w:val="000C756B"/>
    <w:rsid w:val="000D0E67"/>
    <w:rsid w:val="000D5B5B"/>
    <w:rsid w:val="000E0C4C"/>
    <w:rsid w:val="000E597B"/>
    <w:rsid w:val="000F0210"/>
    <w:rsid w:val="000F027F"/>
    <w:rsid w:val="000F5545"/>
    <w:rsid w:val="000F64FA"/>
    <w:rsid w:val="000F6D33"/>
    <w:rsid w:val="001037F9"/>
    <w:rsid w:val="001114D9"/>
    <w:rsid w:val="00121E26"/>
    <w:rsid w:val="0012321E"/>
    <w:rsid w:val="001237E7"/>
    <w:rsid w:val="00127701"/>
    <w:rsid w:val="00127AE7"/>
    <w:rsid w:val="0013061E"/>
    <w:rsid w:val="00131421"/>
    <w:rsid w:val="001351FE"/>
    <w:rsid w:val="00135C3D"/>
    <w:rsid w:val="00145821"/>
    <w:rsid w:val="00154245"/>
    <w:rsid w:val="00154B42"/>
    <w:rsid w:val="001551DE"/>
    <w:rsid w:val="00165095"/>
    <w:rsid w:val="0017195A"/>
    <w:rsid w:val="00176BE9"/>
    <w:rsid w:val="00180E34"/>
    <w:rsid w:val="001821EC"/>
    <w:rsid w:val="0018516E"/>
    <w:rsid w:val="00187B97"/>
    <w:rsid w:val="00191CC1"/>
    <w:rsid w:val="0019255E"/>
    <w:rsid w:val="00195536"/>
    <w:rsid w:val="0019609D"/>
    <w:rsid w:val="001A0416"/>
    <w:rsid w:val="001A29A8"/>
    <w:rsid w:val="001A6306"/>
    <w:rsid w:val="001A6E29"/>
    <w:rsid w:val="001B0591"/>
    <w:rsid w:val="001B5FB7"/>
    <w:rsid w:val="001C3D06"/>
    <w:rsid w:val="001D30BD"/>
    <w:rsid w:val="001D725F"/>
    <w:rsid w:val="001D7E9A"/>
    <w:rsid w:val="001F0773"/>
    <w:rsid w:val="001F0DA5"/>
    <w:rsid w:val="001F349A"/>
    <w:rsid w:val="001F7496"/>
    <w:rsid w:val="00214188"/>
    <w:rsid w:val="00224FA9"/>
    <w:rsid w:val="00225E1A"/>
    <w:rsid w:val="00235137"/>
    <w:rsid w:val="00237B2F"/>
    <w:rsid w:val="002401E7"/>
    <w:rsid w:val="00243B4D"/>
    <w:rsid w:val="002462DB"/>
    <w:rsid w:val="00247C09"/>
    <w:rsid w:val="0026254A"/>
    <w:rsid w:val="00273CE6"/>
    <w:rsid w:val="0027625A"/>
    <w:rsid w:val="002A20BD"/>
    <w:rsid w:val="002A29BD"/>
    <w:rsid w:val="002A6A77"/>
    <w:rsid w:val="002B1AA3"/>
    <w:rsid w:val="002B5089"/>
    <w:rsid w:val="002C1D37"/>
    <w:rsid w:val="002C6424"/>
    <w:rsid w:val="002D5774"/>
    <w:rsid w:val="002D632F"/>
    <w:rsid w:val="002D7B96"/>
    <w:rsid w:val="002D7F74"/>
    <w:rsid w:val="002D7FC0"/>
    <w:rsid w:val="002E2532"/>
    <w:rsid w:val="002E494F"/>
    <w:rsid w:val="002F3FA2"/>
    <w:rsid w:val="002F530E"/>
    <w:rsid w:val="002F579D"/>
    <w:rsid w:val="0031616C"/>
    <w:rsid w:val="00322099"/>
    <w:rsid w:val="003233FF"/>
    <w:rsid w:val="0032341A"/>
    <w:rsid w:val="00323F19"/>
    <w:rsid w:val="00326BC3"/>
    <w:rsid w:val="0033515D"/>
    <w:rsid w:val="00344C3C"/>
    <w:rsid w:val="00351EC6"/>
    <w:rsid w:val="00355B90"/>
    <w:rsid w:val="003611E9"/>
    <w:rsid w:val="00361976"/>
    <w:rsid w:val="00364D3D"/>
    <w:rsid w:val="00371806"/>
    <w:rsid w:val="00377376"/>
    <w:rsid w:val="00385FD9"/>
    <w:rsid w:val="00386E86"/>
    <w:rsid w:val="00391F59"/>
    <w:rsid w:val="003A32A7"/>
    <w:rsid w:val="003A7A05"/>
    <w:rsid w:val="003B2122"/>
    <w:rsid w:val="003B3455"/>
    <w:rsid w:val="003B47A3"/>
    <w:rsid w:val="003B4AB5"/>
    <w:rsid w:val="003B632D"/>
    <w:rsid w:val="003C4A76"/>
    <w:rsid w:val="003D255C"/>
    <w:rsid w:val="003D3390"/>
    <w:rsid w:val="003D491A"/>
    <w:rsid w:val="003E5215"/>
    <w:rsid w:val="003F4AEB"/>
    <w:rsid w:val="00406BA9"/>
    <w:rsid w:val="004134D2"/>
    <w:rsid w:val="00413CF0"/>
    <w:rsid w:val="00414BE8"/>
    <w:rsid w:val="00430907"/>
    <w:rsid w:val="00432D3A"/>
    <w:rsid w:val="00443292"/>
    <w:rsid w:val="00447923"/>
    <w:rsid w:val="00455A93"/>
    <w:rsid w:val="00456ED9"/>
    <w:rsid w:val="004602AA"/>
    <w:rsid w:val="0046363F"/>
    <w:rsid w:val="004636C5"/>
    <w:rsid w:val="00467529"/>
    <w:rsid w:val="00471411"/>
    <w:rsid w:val="004809E5"/>
    <w:rsid w:val="00480F04"/>
    <w:rsid w:val="00487B1A"/>
    <w:rsid w:val="00490089"/>
    <w:rsid w:val="00490C77"/>
    <w:rsid w:val="0049453C"/>
    <w:rsid w:val="004954F4"/>
    <w:rsid w:val="004A063F"/>
    <w:rsid w:val="004A38F8"/>
    <w:rsid w:val="004B0321"/>
    <w:rsid w:val="004C2063"/>
    <w:rsid w:val="004D36CD"/>
    <w:rsid w:val="004D4A80"/>
    <w:rsid w:val="004D6AAD"/>
    <w:rsid w:val="004E334F"/>
    <w:rsid w:val="004E7699"/>
    <w:rsid w:val="004F065B"/>
    <w:rsid w:val="004F1068"/>
    <w:rsid w:val="00500E3A"/>
    <w:rsid w:val="005055AD"/>
    <w:rsid w:val="005070DA"/>
    <w:rsid w:val="00512D67"/>
    <w:rsid w:val="0052706D"/>
    <w:rsid w:val="00536068"/>
    <w:rsid w:val="00563774"/>
    <w:rsid w:val="00563F98"/>
    <w:rsid w:val="005678C1"/>
    <w:rsid w:val="00571BE6"/>
    <w:rsid w:val="00580311"/>
    <w:rsid w:val="005832A9"/>
    <w:rsid w:val="005844A9"/>
    <w:rsid w:val="0058703F"/>
    <w:rsid w:val="00591043"/>
    <w:rsid w:val="00593E00"/>
    <w:rsid w:val="00594B33"/>
    <w:rsid w:val="005967CA"/>
    <w:rsid w:val="005A5DB1"/>
    <w:rsid w:val="005B4AA9"/>
    <w:rsid w:val="005B6714"/>
    <w:rsid w:val="005C39BF"/>
    <w:rsid w:val="005C3DEF"/>
    <w:rsid w:val="005C42B2"/>
    <w:rsid w:val="005D08FF"/>
    <w:rsid w:val="005D3977"/>
    <w:rsid w:val="005D7878"/>
    <w:rsid w:val="005E79DF"/>
    <w:rsid w:val="00603395"/>
    <w:rsid w:val="00611F92"/>
    <w:rsid w:val="006171B1"/>
    <w:rsid w:val="006249F3"/>
    <w:rsid w:val="006260E0"/>
    <w:rsid w:val="00627164"/>
    <w:rsid w:val="00631EE1"/>
    <w:rsid w:val="006471EC"/>
    <w:rsid w:val="006554CC"/>
    <w:rsid w:val="00667FDF"/>
    <w:rsid w:val="0067058A"/>
    <w:rsid w:val="00670B8B"/>
    <w:rsid w:val="00671876"/>
    <w:rsid w:val="00680D3F"/>
    <w:rsid w:val="006825FB"/>
    <w:rsid w:val="00685792"/>
    <w:rsid w:val="0068690D"/>
    <w:rsid w:val="00687AA2"/>
    <w:rsid w:val="0069036C"/>
    <w:rsid w:val="006A0FB7"/>
    <w:rsid w:val="006B437E"/>
    <w:rsid w:val="006D3427"/>
    <w:rsid w:val="006D6E7E"/>
    <w:rsid w:val="006D7308"/>
    <w:rsid w:val="006E265C"/>
    <w:rsid w:val="006E31E1"/>
    <w:rsid w:val="006E3733"/>
    <w:rsid w:val="006E7B49"/>
    <w:rsid w:val="006F6289"/>
    <w:rsid w:val="00702FF0"/>
    <w:rsid w:val="007039DF"/>
    <w:rsid w:val="00703A48"/>
    <w:rsid w:val="0073651A"/>
    <w:rsid w:val="007409B7"/>
    <w:rsid w:val="007416E0"/>
    <w:rsid w:val="0076138F"/>
    <w:rsid w:val="007643C8"/>
    <w:rsid w:val="00765465"/>
    <w:rsid w:val="007811D9"/>
    <w:rsid w:val="00785295"/>
    <w:rsid w:val="00797021"/>
    <w:rsid w:val="0079730B"/>
    <w:rsid w:val="007A0E2F"/>
    <w:rsid w:val="007A25D3"/>
    <w:rsid w:val="007A46A9"/>
    <w:rsid w:val="007A52D2"/>
    <w:rsid w:val="007A5D8F"/>
    <w:rsid w:val="007B36E3"/>
    <w:rsid w:val="007B5927"/>
    <w:rsid w:val="007D49D9"/>
    <w:rsid w:val="007E2449"/>
    <w:rsid w:val="007E69CD"/>
    <w:rsid w:val="007E6AE3"/>
    <w:rsid w:val="00832ECE"/>
    <w:rsid w:val="008442E1"/>
    <w:rsid w:val="00853CC4"/>
    <w:rsid w:val="00864980"/>
    <w:rsid w:val="00870394"/>
    <w:rsid w:val="00876FA1"/>
    <w:rsid w:val="00881118"/>
    <w:rsid w:val="00885604"/>
    <w:rsid w:val="00885A86"/>
    <w:rsid w:val="00885CB2"/>
    <w:rsid w:val="00886768"/>
    <w:rsid w:val="00886894"/>
    <w:rsid w:val="008916BB"/>
    <w:rsid w:val="008972A0"/>
    <w:rsid w:val="008A077E"/>
    <w:rsid w:val="008A6059"/>
    <w:rsid w:val="008B068C"/>
    <w:rsid w:val="008B2444"/>
    <w:rsid w:val="008C0C37"/>
    <w:rsid w:val="008C4DAE"/>
    <w:rsid w:val="008D1219"/>
    <w:rsid w:val="008D5614"/>
    <w:rsid w:val="008D5F63"/>
    <w:rsid w:val="008D6B80"/>
    <w:rsid w:val="008E14D1"/>
    <w:rsid w:val="008E324E"/>
    <w:rsid w:val="008E7C33"/>
    <w:rsid w:val="00900793"/>
    <w:rsid w:val="0090556F"/>
    <w:rsid w:val="0091345F"/>
    <w:rsid w:val="009139E3"/>
    <w:rsid w:val="00915ACE"/>
    <w:rsid w:val="00920AD8"/>
    <w:rsid w:val="00923D80"/>
    <w:rsid w:val="0093320E"/>
    <w:rsid w:val="00980330"/>
    <w:rsid w:val="00987111"/>
    <w:rsid w:val="00992C0B"/>
    <w:rsid w:val="009A7304"/>
    <w:rsid w:val="009B0627"/>
    <w:rsid w:val="009B078B"/>
    <w:rsid w:val="009B30DC"/>
    <w:rsid w:val="009B5BB7"/>
    <w:rsid w:val="009C0318"/>
    <w:rsid w:val="009C2DC4"/>
    <w:rsid w:val="009C5115"/>
    <w:rsid w:val="009C522C"/>
    <w:rsid w:val="009C74A4"/>
    <w:rsid w:val="009D185B"/>
    <w:rsid w:val="009D318D"/>
    <w:rsid w:val="009D6C52"/>
    <w:rsid w:val="009E14D3"/>
    <w:rsid w:val="009E374D"/>
    <w:rsid w:val="009E3E97"/>
    <w:rsid w:val="009F2DE7"/>
    <w:rsid w:val="009F3B18"/>
    <w:rsid w:val="00A0392B"/>
    <w:rsid w:val="00A05246"/>
    <w:rsid w:val="00A1058D"/>
    <w:rsid w:val="00A15F53"/>
    <w:rsid w:val="00A16315"/>
    <w:rsid w:val="00A169F2"/>
    <w:rsid w:val="00A173EB"/>
    <w:rsid w:val="00A174D4"/>
    <w:rsid w:val="00A23600"/>
    <w:rsid w:val="00A3007C"/>
    <w:rsid w:val="00A30FB4"/>
    <w:rsid w:val="00A35D6B"/>
    <w:rsid w:val="00A4047C"/>
    <w:rsid w:val="00A41E8A"/>
    <w:rsid w:val="00A5368A"/>
    <w:rsid w:val="00A87885"/>
    <w:rsid w:val="00A92F5E"/>
    <w:rsid w:val="00A97276"/>
    <w:rsid w:val="00AA3E7F"/>
    <w:rsid w:val="00AB07C4"/>
    <w:rsid w:val="00AB23E4"/>
    <w:rsid w:val="00AB3F1A"/>
    <w:rsid w:val="00AB4B94"/>
    <w:rsid w:val="00AB6EF2"/>
    <w:rsid w:val="00AD1297"/>
    <w:rsid w:val="00AD3F9D"/>
    <w:rsid w:val="00AD5A7A"/>
    <w:rsid w:val="00AE5DD9"/>
    <w:rsid w:val="00AE7E67"/>
    <w:rsid w:val="00AF16D5"/>
    <w:rsid w:val="00AF46A3"/>
    <w:rsid w:val="00AF6D5D"/>
    <w:rsid w:val="00B04B7A"/>
    <w:rsid w:val="00B07579"/>
    <w:rsid w:val="00B165A9"/>
    <w:rsid w:val="00B17C12"/>
    <w:rsid w:val="00B20A41"/>
    <w:rsid w:val="00B2301E"/>
    <w:rsid w:val="00B232AC"/>
    <w:rsid w:val="00B2531E"/>
    <w:rsid w:val="00B257C6"/>
    <w:rsid w:val="00B31C1F"/>
    <w:rsid w:val="00B429C6"/>
    <w:rsid w:val="00B43939"/>
    <w:rsid w:val="00B45A1B"/>
    <w:rsid w:val="00B54667"/>
    <w:rsid w:val="00B97704"/>
    <w:rsid w:val="00BA37CD"/>
    <w:rsid w:val="00BA6FC6"/>
    <w:rsid w:val="00BD1AF8"/>
    <w:rsid w:val="00BD3A36"/>
    <w:rsid w:val="00BF0196"/>
    <w:rsid w:val="00BF09F8"/>
    <w:rsid w:val="00BF1F86"/>
    <w:rsid w:val="00BF3AEF"/>
    <w:rsid w:val="00BF42F0"/>
    <w:rsid w:val="00C00423"/>
    <w:rsid w:val="00C02255"/>
    <w:rsid w:val="00C04E78"/>
    <w:rsid w:val="00C0696D"/>
    <w:rsid w:val="00C17C61"/>
    <w:rsid w:val="00C225F9"/>
    <w:rsid w:val="00C2753D"/>
    <w:rsid w:val="00C320DA"/>
    <w:rsid w:val="00C32CEC"/>
    <w:rsid w:val="00C422BB"/>
    <w:rsid w:val="00C510F8"/>
    <w:rsid w:val="00C624AF"/>
    <w:rsid w:val="00C74008"/>
    <w:rsid w:val="00C84AEF"/>
    <w:rsid w:val="00C95201"/>
    <w:rsid w:val="00CA3BC9"/>
    <w:rsid w:val="00CB2287"/>
    <w:rsid w:val="00CC60D2"/>
    <w:rsid w:val="00CC7397"/>
    <w:rsid w:val="00CD43E4"/>
    <w:rsid w:val="00CE26BE"/>
    <w:rsid w:val="00CE3678"/>
    <w:rsid w:val="00CF58A3"/>
    <w:rsid w:val="00CF7D10"/>
    <w:rsid w:val="00D02EFC"/>
    <w:rsid w:val="00D053F3"/>
    <w:rsid w:val="00D103C6"/>
    <w:rsid w:val="00D13182"/>
    <w:rsid w:val="00D135C6"/>
    <w:rsid w:val="00D1415C"/>
    <w:rsid w:val="00D1451A"/>
    <w:rsid w:val="00D1537A"/>
    <w:rsid w:val="00D3072A"/>
    <w:rsid w:val="00D4043C"/>
    <w:rsid w:val="00D50EE8"/>
    <w:rsid w:val="00D65B80"/>
    <w:rsid w:val="00D71E4D"/>
    <w:rsid w:val="00D72ADB"/>
    <w:rsid w:val="00D74C92"/>
    <w:rsid w:val="00D758EC"/>
    <w:rsid w:val="00D81090"/>
    <w:rsid w:val="00D83649"/>
    <w:rsid w:val="00D91555"/>
    <w:rsid w:val="00D95594"/>
    <w:rsid w:val="00DB0C81"/>
    <w:rsid w:val="00DB1D57"/>
    <w:rsid w:val="00DB72E9"/>
    <w:rsid w:val="00DD76A0"/>
    <w:rsid w:val="00DE0323"/>
    <w:rsid w:val="00DE76BB"/>
    <w:rsid w:val="00DF2C9D"/>
    <w:rsid w:val="00E05C53"/>
    <w:rsid w:val="00E21F54"/>
    <w:rsid w:val="00E27664"/>
    <w:rsid w:val="00E315D5"/>
    <w:rsid w:val="00E32188"/>
    <w:rsid w:val="00E3781D"/>
    <w:rsid w:val="00E43727"/>
    <w:rsid w:val="00E467EF"/>
    <w:rsid w:val="00E507CF"/>
    <w:rsid w:val="00E5356B"/>
    <w:rsid w:val="00E55584"/>
    <w:rsid w:val="00E6448A"/>
    <w:rsid w:val="00E65C44"/>
    <w:rsid w:val="00E66C76"/>
    <w:rsid w:val="00E77C6C"/>
    <w:rsid w:val="00E924FE"/>
    <w:rsid w:val="00E9263B"/>
    <w:rsid w:val="00E93066"/>
    <w:rsid w:val="00E9513D"/>
    <w:rsid w:val="00EB3D86"/>
    <w:rsid w:val="00EB63AE"/>
    <w:rsid w:val="00EC16C5"/>
    <w:rsid w:val="00EC34E2"/>
    <w:rsid w:val="00EC5C1B"/>
    <w:rsid w:val="00EC7EDD"/>
    <w:rsid w:val="00ED03C1"/>
    <w:rsid w:val="00ED3B54"/>
    <w:rsid w:val="00ED4645"/>
    <w:rsid w:val="00EE0423"/>
    <w:rsid w:val="00EE11C3"/>
    <w:rsid w:val="00EF27ED"/>
    <w:rsid w:val="00F00BAD"/>
    <w:rsid w:val="00F02C66"/>
    <w:rsid w:val="00F04AB7"/>
    <w:rsid w:val="00F168D6"/>
    <w:rsid w:val="00F223D0"/>
    <w:rsid w:val="00F2484F"/>
    <w:rsid w:val="00F25F20"/>
    <w:rsid w:val="00F32119"/>
    <w:rsid w:val="00F36EAC"/>
    <w:rsid w:val="00F40D38"/>
    <w:rsid w:val="00F461D2"/>
    <w:rsid w:val="00F912D2"/>
    <w:rsid w:val="00FA0513"/>
    <w:rsid w:val="00FA3DF2"/>
    <w:rsid w:val="00FA5BB4"/>
    <w:rsid w:val="00FA7B59"/>
    <w:rsid w:val="00FB31DF"/>
    <w:rsid w:val="00FC1215"/>
    <w:rsid w:val="00FC2717"/>
    <w:rsid w:val="00FC3B6C"/>
    <w:rsid w:val="00FC4D8E"/>
    <w:rsid w:val="00FC6CC6"/>
    <w:rsid w:val="00FD5BD9"/>
    <w:rsid w:val="00FE1F72"/>
    <w:rsid w:val="00FE4C80"/>
    <w:rsid w:val="00FE727F"/>
    <w:rsid w:val="00FF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F4197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F7D10"/>
    <w:pPr>
      <w:spacing w:line="240" w:lineRule="atLeast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1"/>
    <w:next w:val="a2"/>
    <w:qFormat/>
    <w:pPr>
      <w:numPr>
        <w:numId w:val="1"/>
      </w:numPr>
      <w:spacing w:before="280" w:after="280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</w:rPr>
  </w:style>
  <w:style w:type="paragraph" w:styleId="2">
    <w:name w:val="heading 2"/>
    <w:basedOn w:val="a1"/>
    <w:next w:val="a1"/>
    <w:qFormat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1"/>
    <w:next w:val="a1"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1"/>
    <w:next w:val="a1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1"/>
    <w:next w:val="a1"/>
    <w:qFormat/>
    <w:pPr>
      <w:numPr>
        <w:ilvl w:val="4"/>
        <w:numId w:val="1"/>
      </w:numPr>
      <w:spacing w:before="240" w:after="60" w:line="240" w:lineRule="auto"/>
      <w:ind w:firstLine="709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 w:line="240" w:lineRule="auto"/>
      <w:ind w:firstLine="709"/>
      <w:outlineLvl w:val="5"/>
    </w:pPr>
    <w:rPr>
      <w:rFonts w:ascii="Times New Roman" w:eastAsia="Times New Roman" w:hAnsi="Times New Roman"/>
      <w:b/>
      <w:bCs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1"/>
    <w:next w:val="a1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4">
    <w:name w:val="WW8Num2z4"/>
    <w:rPr>
      <w:rFonts w:ascii="Courier New" w:hAnsi="Courier New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4">
    <w:name w:val="WW8Num11z4"/>
    <w:rPr>
      <w:rFonts w:ascii="Courier New" w:hAnsi="Courier New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  <w:b w:val="0"/>
      <w:color w:val="auto"/>
    </w:rPr>
  </w:style>
  <w:style w:type="character" w:customStyle="1" w:styleId="WW8Num22z1">
    <w:name w:val="WW8Num22z1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Times New Roman" w:hAnsi="Times New Roman" w:cs="Times New Roman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ascii="Times New Roman" w:hAnsi="Times New Roman" w:cs="Times New Roman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ascii="Times New Roman" w:hAnsi="Times New Roman" w:cs="Times New Roman" w:hint="default"/>
    </w:rPr>
  </w:style>
  <w:style w:type="character" w:customStyle="1" w:styleId="WW8Num30z0">
    <w:name w:val="WW8Num30z0"/>
    <w:rPr>
      <w:rFonts w:ascii="Times New Roman" w:hAnsi="Times New Roman" w:cs="Times New Roman" w:hint="default"/>
    </w:rPr>
  </w:style>
  <w:style w:type="character" w:customStyle="1" w:styleId="WW8Num31z0">
    <w:name w:val="WW8Num31z0"/>
    <w:rPr>
      <w:rFonts w:hint="default"/>
      <w:i w:val="0"/>
      <w:sz w:val="28"/>
      <w:szCs w:val="28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hAnsi="Times New Roman" w:cs="Times New Roman" w:hint="default"/>
    </w:rPr>
  </w:style>
  <w:style w:type="character" w:customStyle="1" w:styleId="WW8Num33z0">
    <w:name w:val="WW8Num33z0"/>
    <w:rPr>
      <w:rFonts w:ascii="Times New Roman" w:hAnsi="Times New Roman" w:cs="Times New Roman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ascii="Times New Roman" w:hAnsi="Times New Roman" w:cs="Times New Roman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St30z0">
    <w:name w:val="WW8NumSt30z0"/>
    <w:rPr>
      <w:rFonts w:ascii="Times New Roman" w:hAnsi="Times New Roman" w:cs="Times New Roman" w:hint="default"/>
    </w:rPr>
  </w:style>
  <w:style w:type="character" w:customStyle="1" w:styleId="WW8NumSt33z0">
    <w:name w:val="WW8NumSt33z0"/>
    <w:rPr>
      <w:rFonts w:ascii="Times New Roman" w:hAnsi="Times New Roman" w:cs="Times New Roman" w:hint="default"/>
    </w:rPr>
  </w:style>
  <w:style w:type="character" w:customStyle="1" w:styleId="WW8NumSt34z0">
    <w:name w:val="WW8NumSt34z0"/>
    <w:rPr>
      <w:rFonts w:ascii="Times New Roman" w:hAnsi="Times New Roman" w:cs="Times New Roman" w:hint="default"/>
    </w:rPr>
  </w:style>
  <w:style w:type="character" w:customStyle="1" w:styleId="WW8NumSt38z0">
    <w:name w:val="WW8NumSt38z0"/>
    <w:rPr>
      <w:rFonts w:ascii="Times New Roman" w:hAnsi="Times New Roman" w:cs="Times New Roman" w:hint="default"/>
    </w:rPr>
  </w:style>
  <w:style w:type="character" w:customStyle="1" w:styleId="10">
    <w:name w:val="Основной шрифт абзаца1"/>
  </w:style>
  <w:style w:type="character" w:styleId="a6">
    <w:name w:val="Hyperlink"/>
    <w:rPr>
      <w:color w:val="0000FF"/>
      <w:u w:val="single"/>
    </w:rPr>
  </w:style>
  <w:style w:type="character" w:customStyle="1" w:styleId="a7">
    <w:name w:val="Верхний колонтитул Знак"/>
    <w:uiPriority w:val="99"/>
    <w:rPr>
      <w:sz w:val="22"/>
      <w:szCs w:val="22"/>
    </w:rPr>
  </w:style>
  <w:style w:type="character" w:customStyle="1" w:styleId="a8">
    <w:name w:val="Нижний колонтитул Знак"/>
    <w:rPr>
      <w:sz w:val="22"/>
      <w:szCs w:val="2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character" w:styleId="ab">
    <w:name w:val="Strong"/>
    <w:qFormat/>
    <w:rPr>
      <w:b/>
      <w:bCs/>
    </w:rPr>
  </w:style>
  <w:style w:type="character" w:customStyle="1" w:styleId="11">
    <w:name w:val="Заголовок 1 Знак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S">
    <w:name w:val="S_Обычный жирный Знак"/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ac">
    <w:name w:val="Основной текст Знак"/>
    <w:rPr>
      <w:rFonts w:ascii="Times New Roman" w:eastAsia="Times New Roman" w:hAnsi="Times New Roman" w:cs="Times New Roman"/>
    </w:rPr>
  </w:style>
  <w:style w:type="character" w:styleId="ad">
    <w:name w:val="page number"/>
  </w:style>
  <w:style w:type="character" w:customStyle="1" w:styleId="22">
    <w:name w:val="Заголовок (Уровень 2) Знак"/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23">
    <w:name w:val="Основной текст 2 Знак"/>
    <w:rPr>
      <w:sz w:val="22"/>
      <w:szCs w:val="22"/>
    </w:rPr>
  </w:style>
  <w:style w:type="character" w:customStyle="1" w:styleId="220">
    <w:name w:val="Основной текст 2 Знак2"/>
    <w:rPr>
      <w:rFonts w:cs="Times New Roman"/>
      <w:sz w:val="28"/>
      <w:szCs w:val="28"/>
    </w:rPr>
  </w:style>
  <w:style w:type="character" w:customStyle="1" w:styleId="110">
    <w:name w:val="Заголовок 1 Знак1"/>
    <w:rPr>
      <w:rFonts w:cs="Times New Roman"/>
      <w:b/>
      <w:sz w:val="28"/>
      <w:szCs w:val="28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e">
    <w:name w:val="Основной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</w:style>
  <w:style w:type="character" w:customStyle="1" w:styleId="S0">
    <w:name w:val="S_Обычный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character" w:customStyle="1" w:styleId="24">
    <w:name w:val="Заголовок 2 Знак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1">
    <w:name w:val="Заголовок 3 Знак"/>
    <w:rPr>
      <w:rFonts w:ascii="Cambria" w:eastAsia="Times New Roman" w:hAnsi="Cambria" w:cs="Cambria"/>
      <w:b/>
      <w:bCs/>
      <w:color w:val="4F81BD"/>
      <w:sz w:val="22"/>
      <w:szCs w:val="22"/>
    </w:rPr>
  </w:style>
  <w:style w:type="character" w:customStyle="1" w:styleId="50">
    <w:name w:val="Заголовок 5 Знак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rPr>
      <w:rFonts w:eastAsia="Times New Roman"/>
      <w:sz w:val="24"/>
      <w:szCs w:val="24"/>
    </w:rPr>
  </w:style>
  <w:style w:type="character" w:customStyle="1" w:styleId="80">
    <w:name w:val="Заголовок 8 Знак"/>
    <w:rPr>
      <w:rFonts w:ascii="Cambria" w:eastAsia="Times New Roman" w:hAnsi="Cambria" w:cs="Cambria"/>
      <w:color w:val="404040"/>
    </w:rPr>
  </w:style>
  <w:style w:type="character" w:customStyle="1" w:styleId="90">
    <w:name w:val="Заголовок 9 Знак"/>
    <w:rPr>
      <w:rFonts w:ascii="Arial" w:eastAsia="Times New Roman" w:hAnsi="Arial" w:cs="Arial"/>
      <w:sz w:val="22"/>
      <w:szCs w:val="22"/>
    </w:rPr>
  </w:style>
  <w:style w:type="character" w:styleId="af">
    <w:name w:val="FollowedHyperlink"/>
    <w:rPr>
      <w:color w:val="800080"/>
      <w:u w:val="single"/>
    </w:rPr>
  </w:style>
  <w:style w:type="character" w:customStyle="1" w:styleId="af0">
    <w:name w:val="Без интервала Знак"/>
    <w:rPr>
      <w:rFonts w:eastAsia="Times New Roman"/>
      <w:sz w:val="22"/>
      <w:szCs w:val="22"/>
    </w:rPr>
  </w:style>
  <w:style w:type="character" w:customStyle="1" w:styleId="S2">
    <w:name w:val="S_Маркированный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S20">
    <w:name w:val="S_Заголовок 2 Знак"/>
    <w:rPr>
      <w:rFonts w:ascii="Times New Roman" w:eastAsia="Times New Roman" w:hAnsi="Times New Roman" w:cs="Times New Roman"/>
      <w:b/>
      <w:i/>
      <w:sz w:val="28"/>
      <w:szCs w:val="28"/>
    </w:rPr>
  </w:style>
  <w:style w:type="character" w:customStyle="1" w:styleId="S3">
    <w:name w:val="S_Заголовок 3 Знак"/>
    <w:rPr>
      <w:rFonts w:ascii="Times New Roman" w:eastAsia="Times New Roman" w:hAnsi="Times New Roman" w:cs="Times New Roman"/>
      <w:b/>
      <w:i/>
      <w:sz w:val="28"/>
      <w:szCs w:val="28"/>
    </w:rPr>
  </w:style>
  <w:style w:type="character" w:customStyle="1" w:styleId="af2">
    <w:name w:val="Текст сноски Знак"/>
    <w:rPr>
      <w:rFonts w:ascii="Times New Roman" w:eastAsia="Times New Roman" w:hAnsi="Times New Roman" w:cs="Times New Roman"/>
    </w:rPr>
  </w:style>
  <w:style w:type="character" w:customStyle="1" w:styleId="ArNar">
    <w:name w:val="Обычный ArNar Знак"/>
    <w:rPr>
      <w:rFonts w:ascii="Arial Narrow" w:hAnsi="Arial Narrow" w:cs="Arial Narrow"/>
      <w:color w:val="000000"/>
    </w:rPr>
  </w:style>
  <w:style w:type="character" w:customStyle="1" w:styleId="af3">
    <w:name w:val="Символ сноски"/>
    <w:rPr>
      <w:vertAlign w:val="superscript"/>
    </w:rPr>
  </w:style>
  <w:style w:type="character" w:customStyle="1" w:styleId="32">
    <w:name w:val="Основной текст 3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udar">
    <w:name w:val="udar"/>
  </w:style>
  <w:style w:type="character" w:customStyle="1" w:styleId="af4">
    <w:name w:val="Подзаголовок Знак"/>
    <w:rPr>
      <w:rFonts w:ascii="Arial Narrow" w:hAnsi="Arial Narrow" w:cs="Arial Narrow"/>
      <w:b/>
    </w:rPr>
  </w:style>
  <w:style w:type="character" w:customStyle="1" w:styleId="12">
    <w:name w:val="Основной(РПЗ) Знак1"/>
    <w:rPr>
      <w:rFonts w:ascii="Times New Roman" w:eastAsia="Times New Roman" w:hAnsi="Times New Roman" w:cs="Times New Roman"/>
      <w:sz w:val="26"/>
      <w:szCs w:val="26"/>
    </w:rPr>
  </w:style>
  <w:style w:type="character" w:customStyle="1" w:styleId="25">
    <w:name w:val="Основной текст с отступом 2 Знак"/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бычный отступ Знак"/>
    <w:rPr>
      <w:rFonts w:ascii="Times New Roman" w:eastAsia="Times New Roman" w:hAnsi="Times New Roman" w:cs="Times New Roman"/>
      <w:iCs/>
      <w:sz w:val="24"/>
      <w:szCs w:val="24"/>
    </w:rPr>
  </w:style>
  <w:style w:type="character" w:customStyle="1" w:styleId="af6">
    <w:name w:val="Колонтитул низ Знак"/>
    <w:rPr>
      <w:rFonts w:ascii="Times New Roman" w:eastAsia="Times New Roman" w:hAnsi="Times New Roman" w:cs="Times New Roman"/>
      <w:i/>
      <w:color w:val="333333"/>
    </w:rPr>
  </w:style>
  <w:style w:type="character" w:customStyle="1" w:styleId="af7">
    <w:name w:val="Обычный текст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Подчеркнутый Знак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1">
    <w:name w:val="S_Маркированный Знак Знак"/>
    <w:rPr>
      <w:sz w:val="28"/>
      <w:szCs w:val="28"/>
      <w:lang w:val="ru-RU" w:bidi="ar-SA"/>
    </w:rPr>
  </w:style>
  <w:style w:type="character" w:customStyle="1" w:styleId="af9">
    <w:name w:val="Схема документа Знак"/>
    <w:rPr>
      <w:rFonts w:ascii="Tahoma" w:hAnsi="Tahoma" w:cs="Tahoma"/>
      <w:sz w:val="24"/>
      <w:szCs w:val="24"/>
      <w:shd w:val="clear" w:color="auto" w:fill="000080"/>
    </w:rPr>
  </w:style>
  <w:style w:type="character" w:customStyle="1" w:styleId="13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33">
    <w:name w:val="Основной текст с отступом 3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afa">
    <w:name w:val="Название Знак"/>
    <w:rPr>
      <w:rFonts w:ascii="Arial" w:eastAsia="Times New Roman" w:hAnsi="Arial" w:cs="Arial"/>
      <w:b/>
      <w:sz w:val="22"/>
    </w:rPr>
  </w:style>
  <w:style w:type="character" w:customStyle="1" w:styleId="S10">
    <w:name w:val="S_Маркированный Знак1"/>
    <w:rPr>
      <w:sz w:val="24"/>
      <w:szCs w:val="24"/>
    </w:rPr>
  </w:style>
  <w:style w:type="character" w:customStyle="1" w:styleId="S4">
    <w:name w:val="S_Заголовок таблицы Знак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11">
    <w:name w:val="S_Таблица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msoins0">
    <w:name w:val="msoins"/>
    <w:rPr>
      <w:color w:val="008080"/>
      <w:u w:val="single"/>
    </w:rPr>
  </w:style>
  <w:style w:type="character" w:customStyle="1" w:styleId="msodel0">
    <w:name w:val="msodel"/>
    <w:rPr>
      <w:strike/>
      <w:color w:val="FF0000"/>
    </w:rPr>
  </w:style>
  <w:style w:type="character" w:customStyle="1" w:styleId="msochangeprop0">
    <w:name w:val="msochangeprop"/>
    <w:rPr>
      <w:color w:val="000000"/>
    </w:rPr>
  </w:style>
  <w:style w:type="character" w:customStyle="1" w:styleId="FontStyle20">
    <w:name w:val="Font Style2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9">
    <w:name w:val="Font Style4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Pr>
      <w:rFonts w:ascii="Arial Narrow" w:hAnsi="Arial Narrow" w:cs="Arial Narrow"/>
      <w:sz w:val="34"/>
      <w:szCs w:val="34"/>
    </w:rPr>
  </w:style>
  <w:style w:type="character" w:customStyle="1" w:styleId="210">
    <w:name w:val="Основной текст 2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Красная строка Знак"/>
    <w:basedOn w:val="ac"/>
    <w:rPr>
      <w:rFonts w:ascii="Times New Roman" w:eastAsia="Times New Roman" w:hAnsi="Times New Roman" w:cs="Times New Roman"/>
    </w:rPr>
  </w:style>
  <w:style w:type="character" w:customStyle="1" w:styleId="afc">
    <w:name w:val="Текст Знак"/>
    <w:rPr>
      <w:rFonts w:ascii="Courier New" w:hAnsi="Courier New" w:cs="Courier New"/>
    </w:rPr>
  </w:style>
  <w:style w:type="character" w:customStyle="1" w:styleId="14">
    <w:name w:val="Текст Знак1"/>
    <w:rPr>
      <w:rFonts w:ascii="Courier New" w:eastAsia="Times New Roman" w:hAnsi="Courier New" w:cs="Courier New"/>
      <w:sz w:val="24"/>
      <w:szCs w:val="24"/>
    </w:rPr>
  </w:style>
  <w:style w:type="character" w:customStyle="1" w:styleId="afd">
    <w:name w:val="Знак Знак Знак"/>
    <w:rPr>
      <w:rFonts w:ascii="Courier New" w:hAnsi="Courier New" w:cs="Courier New"/>
      <w:lang w:val="ru-RU" w:bidi="ar-SA"/>
    </w:rPr>
  </w:style>
  <w:style w:type="character" w:customStyle="1" w:styleId="WW-">
    <w:name w:val="WW-Символ сноски"/>
  </w:style>
  <w:style w:type="character" w:customStyle="1" w:styleId="FontStyle19">
    <w:name w:val="Font Style19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5">
    <w:name w:val="Font Style15"/>
    <w:rPr>
      <w:rFonts w:ascii="Arial Narrow" w:hAnsi="Arial Narrow" w:cs="Arial Narrow"/>
      <w:sz w:val="34"/>
      <w:szCs w:val="34"/>
    </w:rPr>
  </w:style>
  <w:style w:type="character" w:customStyle="1" w:styleId="FontStyle14">
    <w:name w:val="Font Style14"/>
    <w:rPr>
      <w:rFonts w:ascii="Times New Roman" w:hAnsi="Times New Roman" w:cs="Times New Roman"/>
      <w:i/>
      <w:iCs/>
      <w:sz w:val="18"/>
      <w:szCs w:val="18"/>
    </w:rPr>
  </w:style>
  <w:style w:type="character" w:customStyle="1" w:styleId="afe">
    <w:name w:val="Абзац списка Знак"/>
    <w:rPr>
      <w:rFonts w:cs="Calibri"/>
      <w:sz w:val="22"/>
      <w:szCs w:val="22"/>
    </w:rPr>
  </w:style>
  <w:style w:type="character" w:customStyle="1" w:styleId="aff">
    <w:name w:val="Основа Знак"/>
    <w:rPr>
      <w:rFonts w:ascii="Times New Roman" w:eastAsia="Times New Roman" w:hAnsi="Times New Roman" w:cs="Times New Roman"/>
      <w:sz w:val="22"/>
      <w:szCs w:val="24"/>
    </w:rPr>
  </w:style>
  <w:style w:type="character" w:customStyle="1" w:styleId="apple-style-span">
    <w:name w:val="apple-style-span"/>
  </w:style>
  <w:style w:type="character" w:customStyle="1" w:styleId="aff0">
    <w:name w:val="Дата Знак"/>
    <w:rPr>
      <w:rFonts w:ascii="Times New Roman" w:eastAsia="Times New Roman" w:hAnsi="Times New Roman" w:cs="Times New Roman"/>
    </w:rPr>
  </w:style>
  <w:style w:type="character" w:customStyle="1" w:styleId="HTML">
    <w:name w:val="Стандартный HTML Знак"/>
    <w:rPr>
      <w:rFonts w:ascii="Courier New" w:eastAsia="Times New Roman" w:hAnsi="Courier New" w:cs="Courier New"/>
    </w:rPr>
  </w:style>
  <w:style w:type="character" w:customStyle="1" w:styleId="rvts76174">
    <w:name w:val="rvts76174"/>
    <w:rPr>
      <w:rFonts w:ascii="Verdana" w:hAnsi="Verdana" w:cs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shd w:val="clear" w:color="auto" w:fill="auto"/>
    </w:rPr>
  </w:style>
  <w:style w:type="character" w:customStyle="1" w:styleId="aff1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aff2">
    <w:name w:val="Символ концевой сноски"/>
    <w:rPr>
      <w:vertAlign w:val="superscript"/>
    </w:rPr>
  </w:style>
  <w:style w:type="character" w:customStyle="1" w:styleId="aff3">
    <w:name w:val="Оглавление Знак"/>
    <w:rPr>
      <w:rFonts w:ascii="Garamond" w:eastAsia="Times New Roman" w:hAnsi="Garamond" w:cs="Garamond"/>
      <w:b/>
      <w:smallCaps/>
      <w:color w:val="000000"/>
      <w:sz w:val="28"/>
    </w:rPr>
  </w:style>
  <w:style w:type="character" w:customStyle="1" w:styleId="FontStyle45">
    <w:name w:val="Font Style45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f4">
    <w:name w:val="Обычный (веб)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Pr>
      <w:rFonts w:ascii="Times New Roman" w:hAnsi="Times New Roman" w:cs="Times New Roman"/>
      <w:sz w:val="22"/>
      <w:szCs w:val="22"/>
    </w:rPr>
  </w:style>
  <w:style w:type="character" w:customStyle="1" w:styleId="FontStyle42">
    <w:name w:val="Font Style4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Pr>
      <w:rFonts w:ascii="Arial Unicode MS" w:eastAsia="Arial Unicode MS" w:hAnsi="Arial Unicode MS" w:cs="Arial Unicode MS"/>
      <w:b/>
      <w:bCs/>
      <w:sz w:val="26"/>
      <w:szCs w:val="26"/>
    </w:rPr>
  </w:style>
  <w:style w:type="character" w:customStyle="1" w:styleId="FontStyle27">
    <w:name w:val="Font Style27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Pr>
      <w:rFonts w:ascii="Times New Roman" w:hAnsi="Times New Roman" w:cs="Times New Roman"/>
      <w:sz w:val="18"/>
      <w:szCs w:val="18"/>
    </w:rPr>
  </w:style>
  <w:style w:type="paragraph" w:styleId="aff5">
    <w:name w:val="Title"/>
    <w:basedOn w:val="a1"/>
    <w:next w:val="a2"/>
    <w:pPr>
      <w:spacing w:line="240" w:lineRule="auto"/>
      <w:jc w:val="center"/>
    </w:pPr>
    <w:rPr>
      <w:rFonts w:ascii="Arial" w:eastAsia="Times New Roman" w:hAnsi="Arial" w:cs="Arial"/>
      <w:b/>
      <w:szCs w:val="20"/>
    </w:rPr>
  </w:style>
  <w:style w:type="paragraph" w:styleId="a2">
    <w:name w:val="Body Text"/>
    <w:basedOn w:val="a1"/>
    <w:pPr>
      <w:widowControl w:val="0"/>
      <w:autoSpaceDE w:val="0"/>
      <w:spacing w:after="12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ff6">
    <w:name w:val="List"/>
    <w:basedOn w:val="ArNar0"/>
    <w:next w:val="a1"/>
    <w:pPr>
      <w:spacing w:before="120" w:after="120"/>
    </w:pPr>
    <w:rPr>
      <w:rFonts w:cs="Times New Roman"/>
      <w:u w:val="single"/>
    </w:rPr>
  </w:style>
  <w:style w:type="paragraph" w:styleId="aff7">
    <w:name w:val="caption"/>
    <w:basedOn w:val="a1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5">
    <w:name w:val="Указатель1"/>
    <w:basedOn w:val="a1"/>
    <w:pPr>
      <w:suppressLineNumbers/>
    </w:pPr>
    <w:rPr>
      <w:rFonts w:cs="Arial"/>
    </w:rPr>
  </w:style>
  <w:style w:type="paragraph" w:customStyle="1" w:styleId="ArNar0">
    <w:name w:val="Обычный ArNar"/>
    <w:basedOn w:val="a1"/>
    <w:pPr>
      <w:spacing w:line="240" w:lineRule="auto"/>
      <w:ind w:firstLine="709"/>
      <w:jc w:val="both"/>
    </w:pPr>
    <w:rPr>
      <w:rFonts w:ascii="Arial Narrow" w:hAnsi="Arial Narrow" w:cs="Arial Narrow"/>
      <w:color w:val="000000"/>
      <w:sz w:val="20"/>
      <w:szCs w:val="20"/>
    </w:rPr>
  </w:style>
  <w:style w:type="paragraph" w:styleId="aff8">
    <w:name w:val="header"/>
    <w:basedOn w:val="a1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f9">
    <w:name w:val="footer"/>
    <w:basedOn w:val="a1"/>
    <w:pPr>
      <w:tabs>
        <w:tab w:val="center" w:pos="4677"/>
        <w:tab w:val="right" w:pos="9355"/>
      </w:tabs>
    </w:pPr>
    <w:rPr>
      <w:lang w:val="x-none"/>
    </w:rPr>
  </w:style>
  <w:style w:type="paragraph" w:styleId="affa">
    <w:name w:val="Balloon Text"/>
    <w:basedOn w:val="a1"/>
    <w:pPr>
      <w:spacing w:line="240" w:lineRule="auto"/>
    </w:pPr>
    <w:rPr>
      <w:rFonts w:ascii="Tahoma" w:hAnsi="Tahoma" w:cs="Tahoma"/>
      <w:sz w:val="16"/>
      <w:szCs w:val="16"/>
      <w:lang w:val="x-none"/>
    </w:rPr>
  </w:style>
  <w:style w:type="paragraph" w:styleId="affb">
    <w:name w:val="Normal (Web)"/>
    <w:basedOn w:val="a1"/>
    <w:pPr>
      <w:spacing w:after="15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5">
    <w:name w:val="S_Обычный жирный"/>
    <w:basedOn w:val="a1"/>
    <w:pPr>
      <w:spacing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val="x-none"/>
    </w:rPr>
  </w:style>
  <w:style w:type="paragraph" w:customStyle="1" w:styleId="26">
    <w:name w:val="Заголовок (Уровень 2)"/>
    <w:basedOn w:val="a1"/>
    <w:next w:val="a2"/>
    <w:pPr>
      <w:autoSpaceDE w:val="0"/>
      <w:spacing w:line="240" w:lineRule="auto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paragraph" w:customStyle="1" w:styleId="221">
    <w:name w:val="Основной текст 22"/>
    <w:basedOn w:val="a1"/>
    <w:pPr>
      <w:spacing w:after="120" w:line="480" w:lineRule="auto"/>
    </w:pPr>
  </w:style>
  <w:style w:type="paragraph" w:customStyle="1" w:styleId="16">
    <w:name w:val="заголовок 1"/>
    <w:basedOn w:val="a1"/>
    <w:next w:val="a1"/>
    <w:pPr>
      <w:keepNext/>
      <w:autoSpaceDE w:val="0"/>
      <w:spacing w:line="240" w:lineRule="auto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c">
    <w:name w:val="Основной"/>
    <w:basedOn w:val="a1"/>
    <w:pPr>
      <w:widowControl w:val="0"/>
      <w:spacing w:line="240" w:lineRule="auto"/>
      <w:ind w:firstLine="851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6">
    <w:name w:val="S_Обычный"/>
    <w:basedOn w:val="a1"/>
    <w:pPr>
      <w:spacing w:line="24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d">
    <w:name w:val="List Paragraph"/>
    <w:basedOn w:val="a1"/>
    <w:uiPriority w:val="34"/>
    <w:qFormat/>
    <w:pPr>
      <w:spacing w:after="200"/>
      <w:ind w:left="720"/>
      <w:contextualSpacing/>
    </w:pPr>
  </w:style>
  <w:style w:type="paragraph" w:styleId="affe">
    <w:name w:val="No Spacing"/>
    <w:qFormat/>
    <w:pPr>
      <w:suppressAutoHyphens/>
      <w:spacing w:line="240" w:lineRule="atLeast"/>
    </w:pPr>
    <w:rPr>
      <w:rFonts w:ascii="Calibri" w:hAnsi="Calibri"/>
      <w:sz w:val="22"/>
      <w:szCs w:val="22"/>
      <w:lang w:eastAsia="zh-CN"/>
    </w:rPr>
  </w:style>
  <w:style w:type="paragraph" w:customStyle="1" w:styleId="S7">
    <w:name w:val="S_Маркированный"/>
    <w:basedOn w:val="a1"/>
    <w:pPr>
      <w:tabs>
        <w:tab w:val="left" w:pos="1260"/>
      </w:tabs>
      <w:suppressAutoHyphens/>
      <w:spacing w:line="36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paragraph" w:styleId="afff">
    <w:name w:val="Body Text Indent"/>
    <w:basedOn w:val="a1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21">
    <w:name w:val="S_Заголовок 2"/>
    <w:basedOn w:val="2"/>
    <w:pPr>
      <w:keepLines w:val="0"/>
      <w:numPr>
        <w:ilvl w:val="0"/>
        <w:numId w:val="0"/>
      </w:numPr>
      <w:suppressAutoHyphens/>
      <w:spacing w:before="0" w:line="240" w:lineRule="auto"/>
      <w:jc w:val="both"/>
    </w:pPr>
    <w:rPr>
      <w:rFonts w:ascii="Times New Roman" w:hAnsi="Times New Roman" w:cs="Times New Roman"/>
      <w:bCs w:val="0"/>
      <w:i/>
      <w:color w:val="auto"/>
      <w:sz w:val="28"/>
      <w:szCs w:val="28"/>
    </w:rPr>
  </w:style>
  <w:style w:type="paragraph" w:customStyle="1" w:styleId="S30">
    <w:name w:val="S_Заголовок 3"/>
    <w:basedOn w:val="3"/>
    <w:pPr>
      <w:keepLines w:val="0"/>
      <w:numPr>
        <w:ilvl w:val="0"/>
        <w:numId w:val="0"/>
      </w:numPr>
      <w:suppressAutoHyphens/>
      <w:spacing w:before="0" w:line="240" w:lineRule="auto"/>
      <w:ind w:firstLine="720"/>
      <w:jc w:val="both"/>
    </w:pPr>
    <w:rPr>
      <w:rFonts w:ascii="Times New Roman" w:hAnsi="Times New Roman" w:cs="Times New Roman"/>
      <w:bCs w:val="0"/>
      <w:i/>
      <w:color w:val="auto"/>
      <w:sz w:val="28"/>
      <w:szCs w:val="28"/>
    </w:rPr>
  </w:style>
  <w:style w:type="paragraph" w:customStyle="1" w:styleId="S40">
    <w:name w:val="S_Заголовок 4"/>
    <w:basedOn w:val="4"/>
    <w:pPr>
      <w:keepNext w:val="0"/>
      <w:numPr>
        <w:ilvl w:val="0"/>
        <w:numId w:val="0"/>
      </w:numPr>
      <w:suppressAutoHyphens/>
      <w:spacing w:before="0" w:after="0" w:line="240" w:lineRule="auto"/>
      <w:ind w:firstLine="284"/>
      <w:jc w:val="both"/>
    </w:pPr>
    <w:rPr>
      <w:rFonts w:ascii="Times New Roman" w:hAnsi="Times New Roman"/>
      <w:bCs w:val="0"/>
      <w:i/>
      <w:u w:val="single"/>
    </w:rPr>
  </w:style>
  <w:style w:type="paragraph" w:customStyle="1" w:styleId="17">
    <w:name w:val="Знак1"/>
    <w:basedOn w:val="a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pPr>
      <w:widowControl w:val="0"/>
      <w:suppressAutoHyphens/>
      <w:autoSpaceDE w:val="0"/>
      <w:spacing w:line="240" w:lineRule="atLeast"/>
    </w:pPr>
    <w:rPr>
      <w:color w:val="000000"/>
      <w:sz w:val="24"/>
      <w:szCs w:val="24"/>
      <w:lang w:eastAsia="zh-CN"/>
    </w:rPr>
  </w:style>
  <w:style w:type="paragraph" w:styleId="afff0">
    <w:name w:val="footnote text"/>
    <w:basedOn w:val="a1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fff1">
    <w:name w:val="Перечисление + инт"/>
    <w:basedOn w:val="a1"/>
    <w:pPr>
      <w:tabs>
        <w:tab w:val="left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 w:cs="Arial Narrow"/>
      <w:color w:val="000000"/>
      <w:szCs w:val="20"/>
    </w:rPr>
  </w:style>
  <w:style w:type="paragraph" w:customStyle="1" w:styleId="27">
    <w:name w:val="Текст с интервалом 2"/>
    <w:basedOn w:val="ArNar0"/>
    <w:pPr>
      <w:spacing w:before="60"/>
    </w:pPr>
    <w:rPr>
      <w:rFonts w:cs="Times New Roman"/>
    </w:rPr>
  </w:style>
  <w:style w:type="paragraph" w:customStyle="1" w:styleId="afff2">
    <w:name w:val="Текст с интервалом"/>
    <w:basedOn w:val="ArNar0"/>
    <w:next w:val="ArNar0"/>
    <w:pPr>
      <w:spacing w:before="60" w:after="60"/>
    </w:pPr>
    <w:rPr>
      <w:rFonts w:cs="Times New Roman"/>
    </w:rPr>
  </w:style>
  <w:style w:type="paragraph" w:customStyle="1" w:styleId="320">
    <w:name w:val="Основной текст 32"/>
    <w:basedOn w:val="a1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paragraph" w:styleId="afff3">
    <w:name w:val="Subtitle"/>
    <w:basedOn w:val="ArNar0"/>
    <w:next w:val="ArNar0"/>
    <w:qFormat/>
    <w:pPr>
      <w:spacing w:before="120" w:after="120"/>
      <w:ind w:left="709" w:right="425" w:firstLine="0"/>
    </w:pPr>
    <w:rPr>
      <w:rFonts w:cs="Times New Roman"/>
      <w:b/>
      <w:color w:val="auto"/>
    </w:rPr>
  </w:style>
  <w:style w:type="paragraph" w:customStyle="1" w:styleId="afff4">
    <w:name w:val="Основной(РПЗ)"/>
    <w:basedOn w:val="a1"/>
    <w:pPr>
      <w:widowControl w:val="0"/>
      <w:autoSpaceDE w:val="0"/>
      <w:spacing w:line="240" w:lineRule="auto"/>
      <w:ind w:firstLine="709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222">
    <w:name w:val="Основной текст с отступом 22"/>
    <w:basedOn w:val="a1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18">
    <w:name w:val="Обычный отступ1"/>
    <w:basedOn w:val="a1"/>
    <w:next w:val="a1"/>
    <w:pPr>
      <w:widowControl w:val="0"/>
      <w:spacing w:before="120" w:line="240" w:lineRule="auto"/>
      <w:ind w:firstLine="709"/>
      <w:jc w:val="both"/>
    </w:pPr>
    <w:rPr>
      <w:rFonts w:ascii="Times New Roman" w:eastAsia="Times New Roman" w:hAnsi="Times New Roman"/>
      <w:iCs/>
      <w:sz w:val="24"/>
      <w:szCs w:val="24"/>
    </w:rPr>
  </w:style>
  <w:style w:type="paragraph" w:customStyle="1" w:styleId="afff5">
    <w:name w:val="Колонтитул низ"/>
    <w:basedOn w:val="aff9"/>
    <w:pPr>
      <w:spacing w:line="240" w:lineRule="auto"/>
      <w:ind w:firstLine="454"/>
      <w:jc w:val="both"/>
    </w:pPr>
    <w:rPr>
      <w:rFonts w:ascii="Times New Roman" w:eastAsia="Times New Roman" w:hAnsi="Times New Roman"/>
      <w:i/>
      <w:color w:val="333333"/>
      <w:sz w:val="20"/>
      <w:szCs w:val="20"/>
      <w:lang w:val="ru-RU"/>
    </w:rPr>
  </w:style>
  <w:style w:type="paragraph" w:customStyle="1" w:styleId="afff6">
    <w:name w:val="Обычный текст"/>
    <w:basedOn w:val="a1"/>
    <w:pPr>
      <w:spacing w:line="24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ff7">
    <w:name w:val="Подчеркнутый"/>
    <w:basedOn w:val="a1"/>
    <w:pPr>
      <w:spacing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19">
    <w:name w:val="Заголовок1"/>
    <w:basedOn w:val="a1"/>
    <w:pPr>
      <w:tabs>
        <w:tab w:val="left" w:pos="8460"/>
      </w:tabs>
      <w:spacing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</w:rPr>
  </w:style>
  <w:style w:type="paragraph" w:customStyle="1" w:styleId="S12">
    <w:name w:val="S_Заголовок 1"/>
    <w:basedOn w:val="a1"/>
    <w:pPr>
      <w:spacing w:line="240" w:lineRule="auto"/>
      <w:ind w:left="1287" w:hanging="360"/>
      <w:jc w:val="center"/>
    </w:pPr>
    <w:rPr>
      <w:rFonts w:ascii="Times New Roman" w:eastAsia="Times New Roman" w:hAnsi="Times New Roman"/>
      <w:b/>
      <w:caps/>
      <w:sz w:val="24"/>
      <w:szCs w:val="24"/>
    </w:rPr>
  </w:style>
  <w:style w:type="paragraph" w:customStyle="1" w:styleId="afff8">
    <w:name w:val="Знак Знак Знак Знак"/>
    <w:basedOn w:val="a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8">
    <w:name w:val="Знак Знак Знак Знак2"/>
    <w:basedOn w:val="a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a">
    <w:name w:val="Маркированный список1"/>
    <w:basedOn w:val="a1"/>
    <w:pPr>
      <w:spacing w:line="240" w:lineRule="auto"/>
      <w:ind w:left="72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1b">
    <w:name w:val="Схема документа1"/>
    <w:basedOn w:val="a1"/>
    <w:pPr>
      <w:shd w:val="clear" w:color="auto" w:fill="000080"/>
      <w:spacing w:line="240" w:lineRule="auto"/>
    </w:pPr>
    <w:rPr>
      <w:rFonts w:ascii="Tahoma" w:hAnsi="Tahoma" w:cs="Tahoma"/>
      <w:sz w:val="24"/>
      <w:szCs w:val="24"/>
      <w:shd w:val="clear" w:color="auto" w:fill="000080"/>
    </w:rPr>
  </w:style>
  <w:style w:type="paragraph" w:customStyle="1" w:styleId="afff9">
    <w:name w:val="Знак"/>
    <w:basedOn w:val="a1"/>
    <w:pPr>
      <w:spacing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61">
    <w:name w:val="Знак6"/>
    <w:basedOn w:val="a1"/>
    <w:pPr>
      <w:spacing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c">
    <w:name w:val="Основной текст1"/>
    <w:basedOn w:val="a1"/>
    <w:pPr>
      <w:tabs>
        <w:tab w:val="left" w:pos="709"/>
      </w:tabs>
      <w:spacing w:line="240" w:lineRule="auto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1406">
    <w:name w:val="1406"/>
    <w:basedOn w:val="a1"/>
    <w:pPr>
      <w:autoSpaceDE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</w:rPr>
  </w:style>
  <w:style w:type="paragraph" w:customStyle="1" w:styleId="1460">
    <w:name w:val="1460"/>
    <w:basedOn w:val="a1"/>
    <w:pPr>
      <w:autoSpaceDE w:val="0"/>
      <w:spacing w:before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</w:rPr>
  </w:style>
  <w:style w:type="paragraph" w:customStyle="1" w:styleId="1d">
    <w:name w:val="Знак Знак Знак Знак1"/>
    <w:basedOn w:val="a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51">
    <w:name w:val="Знак5"/>
    <w:basedOn w:val="a1"/>
    <w:pPr>
      <w:spacing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21">
    <w:name w:val="Основной текст с отступом 32"/>
    <w:basedOn w:val="a1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FR2">
    <w:name w:val="FR2"/>
    <w:pPr>
      <w:widowControl w:val="0"/>
      <w:suppressAutoHyphens/>
      <w:autoSpaceDE w:val="0"/>
      <w:spacing w:line="240" w:lineRule="atLeast"/>
      <w:ind w:left="80" w:firstLine="120"/>
    </w:pPr>
    <w:rPr>
      <w:rFonts w:ascii="Arial" w:hAnsi="Arial" w:cs="Arial"/>
      <w:sz w:val="12"/>
      <w:szCs w:val="12"/>
      <w:lang w:eastAsia="zh-CN"/>
    </w:rPr>
  </w:style>
  <w:style w:type="paragraph" w:customStyle="1" w:styleId="41">
    <w:name w:val="Знак4"/>
    <w:basedOn w:val="a1"/>
    <w:pPr>
      <w:spacing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4">
    <w:name w:val="Знак3"/>
    <w:basedOn w:val="a1"/>
    <w:pPr>
      <w:spacing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9">
    <w:name w:val="Знак2"/>
    <w:basedOn w:val="a1"/>
    <w:pPr>
      <w:spacing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a">
    <w:name w:val="Основной текст2"/>
    <w:basedOn w:val="a1"/>
    <w:pPr>
      <w:tabs>
        <w:tab w:val="left" w:pos="709"/>
      </w:tabs>
      <w:spacing w:line="240" w:lineRule="auto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S8">
    <w:name w:val="S_Заголовок таблицы"/>
    <w:basedOn w:val="a1"/>
    <w:pPr>
      <w:spacing w:line="240" w:lineRule="auto"/>
      <w:ind w:firstLine="709"/>
      <w:jc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S9">
    <w:name w:val="S_Таблица"/>
    <w:basedOn w:val="a1"/>
    <w:pPr>
      <w:spacing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Sa">
    <w:name w:val="S_Обычный в таблице"/>
    <w:basedOn w:val="a1"/>
    <w:pPr>
      <w:spacing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ConsNormal">
    <w:name w:val="ConsNormal"/>
    <w:pPr>
      <w:widowControl w:val="0"/>
      <w:suppressAutoHyphens/>
      <w:autoSpaceDE w:val="0"/>
      <w:spacing w:line="240" w:lineRule="atLeast"/>
      <w:ind w:firstLine="720"/>
    </w:pPr>
    <w:rPr>
      <w:rFonts w:ascii="Arial" w:hAnsi="Arial" w:cs="Arial"/>
      <w:lang w:eastAsia="zh-CN"/>
    </w:rPr>
  </w:style>
  <w:style w:type="paragraph" w:customStyle="1" w:styleId="ConsCell">
    <w:name w:val="ConsCell"/>
    <w:pPr>
      <w:widowControl w:val="0"/>
      <w:suppressAutoHyphens/>
      <w:autoSpaceDE w:val="0"/>
      <w:spacing w:line="240" w:lineRule="atLeast"/>
    </w:pPr>
    <w:rPr>
      <w:rFonts w:ascii="Arial" w:hAnsi="Arial" w:cs="Arial"/>
      <w:lang w:eastAsia="zh-CN"/>
    </w:rPr>
  </w:style>
  <w:style w:type="paragraph" w:customStyle="1" w:styleId="afffa">
    <w:name w:val="Текст в таблице ДБ"/>
    <w:basedOn w:val="a1"/>
    <w:pPr>
      <w:spacing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fffb">
    <w:name w:val="Текст таблицы"/>
    <w:basedOn w:val="a1"/>
    <w:pPr>
      <w:spacing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styleId="42">
    <w:name w:val="toc 4"/>
    <w:basedOn w:val="a1"/>
    <w:next w:val="a1"/>
    <w:pPr>
      <w:ind w:left="440"/>
    </w:pPr>
    <w:rPr>
      <w:sz w:val="20"/>
      <w:szCs w:val="20"/>
    </w:rPr>
  </w:style>
  <w:style w:type="paragraph" w:customStyle="1" w:styleId="1e">
    <w:name w:val="Обычный1"/>
    <w:pPr>
      <w:suppressAutoHyphens/>
      <w:spacing w:line="240" w:lineRule="atLeast"/>
    </w:pPr>
    <w:rPr>
      <w:lang w:eastAsia="zh-CN"/>
    </w:rPr>
  </w:style>
  <w:style w:type="paragraph" w:styleId="35">
    <w:name w:val="List Bullet 3"/>
    <w:basedOn w:val="a1"/>
    <w:pPr>
      <w:spacing w:line="360" w:lineRule="auto"/>
      <w:jc w:val="right"/>
    </w:pPr>
    <w:rPr>
      <w:rFonts w:ascii="Arial" w:eastAsia="Times New Roman" w:hAnsi="Arial" w:cs="Arial"/>
      <w:sz w:val="24"/>
      <w:szCs w:val="20"/>
    </w:rPr>
  </w:style>
  <w:style w:type="paragraph" w:customStyle="1" w:styleId="afffc">
    <w:name w:val="Перечисление"/>
    <w:basedOn w:val="a2"/>
    <w:pPr>
      <w:widowControl/>
      <w:autoSpaceDE/>
      <w:spacing w:after="0"/>
      <w:jc w:val="both"/>
    </w:pPr>
    <w:rPr>
      <w:sz w:val="24"/>
    </w:rPr>
  </w:style>
  <w:style w:type="paragraph" w:customStyle="1" w:styleId="afffd">
    <w:name w:val="Основной текст документа"/>
    <w:pPr>
      <w:suppressAutoHyphens/>
      <w:spacing w:before="60" w:after="60" w:line="240" w:lineRule="atLeast"/>
      <w:ind w:firstLine="709"/>
      <w:jc w:val="both"/>
    </w:pPr>
    <w:rPr>
      <w:sz w:val="24"/>
      <w:lang w:eastAsia="zh-CN"/>
    </w:rPr>
  </w:style>
  <w:style w:type="paragraph" w:customStyle="1" w:styleId="FR3">
    <w:name w:val="FR3"/>
    <w:pPr>
      <w:widowControl w:val="0"/>
      <w:suppressAutoHyphens/>
      <w:autoSpaceDE w:val="0"/>
      <w:spacing w:line="316" w:lineRule="auto"/>
      <w:ind w:firstLine="500"/>
    </w:pPr>
    <w:rPr>
      <w:sz w:val="18"/>
      <w:szCs w:val="18"/>
      <w:lang w:eastAsia="zh-CN"/>
    </w:rPr>
  </w:style>
  <w:style w:type="paragraph" w:styleId="1f">
    <w:name w:val="toc 1"/>
    <w:basedOn w:val="a1"/>
    <w:pPr>
      <w:spacing w:line="288" w:lineRule="auto"/>
      <w:ind w:firstLine="567"/>
    </w:pPr>
    <w:rPr>
      <w:rFonts w:ascii="Times New Roman" w:hAnsi="Times New Roman"/>
      <w:b/>
      <w:bCs/>
      <w:sz w:val="28"/>
      <w:szCs w:val="24"/>
    </w:rPr>
  </w:style>
  <w:style w:type="paragraph" w:styleId="2b">
    <w:name w:val="toc 2"/>
    <w:basedOn w:val="a1"/>
    <w:pPr>
      <w:spacing w:before="240"/>
    </w:pPr>
    <w:rPr>
      <w:b/>
      <w:bCs/>
      <w:sz w:val="20"/>
      <w:szCs w:val="20"/>
    </w:rPr>
  </w:style>
  <w:style w:type="paragraph" w:styleId="36">
    <w:name w:val="toc 3"/>
    <w:basedOn w:val="a1"/>
    <w:pPr>
      <w:ind w:left="220"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spacing w:line="240" w:lineRule="atLeast"/>
      <w:ind w:firstLine="720"/>
    </w:pPr>
    <w:rPr>
      <w:rFonts w:ascii="Arial" w:hAnsi="Arial" w:cs="Arial"/>
      <w:lang w:eastAsia="zh-CN"/>
    </w:rPr>
  </w:style>
  <w:style w:type="paragraph" w:customStyle="1" w:styleId="Style21">
    <w:name w:val="Style21"/>
    <w:basedOn w:val="a1"/>
    <w:pPr>
      <w:widowControl w:val="0"/>
      <w:autoSpaceDE w:val="0"/>
      <w:spacing w:line="324" w:lineRule="exact"/>
      <w:ind w:hanging="302"/>
    </w:pPr>
    <w:rPr>
      <w:rFonts w:ascii="Times New Roman" w:eastAsia="Times New Roman" w:hAnsi="Times New Roman"/>
      <w:sz w:val="24"/>
      <w:szCs w:val="24"/>
    </w:rPr>
  </w:style>
  <w:style w:type="paragraph" w:customStyle="1" w:styleId="Style4">
    <w:name w:val="Style4"/>
    <w:basedOn w:val="a1"/>
    <w:pPr>
      <w:widowControl w:val="0"/>
      <w:autoSpaceDE w:val="0"/>
      <w:spacing w:line="48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afffe">
    <w:name w:val="Таблица"/>
    <w:basedOn w:val="a1"/>
    <w:pPr>
      <w:widowControl w:val="0"/>
      <w:spacing w:line="264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f0">
    <w:name w:val="Красная строка1"/>
    <w:basedOn w:val="a2"/>
    <w:pPr>
      <w:widowControl/>
      <w:autoSpaceDE/>
      <w:ind w:firstLine="210"/>
    </w:pPr>
  </w:style>
  <w:style w:type="paragraph" w:customStyle="1" w:styleId="bodytext">
    <w:name w:val="body_text"/>
    <w:pPr>
      <w:suppressAutoHyphens/>
      <w:spacing w:line="240" w:lineRule="atLeast"/>
      <w:ind w:firstLine="709"/>
      <w:jc w:val="both"/>
    </w:pPr>
    <w:rPr>
      <w:sz w:val="24"/>
      <w:lang w:eastAsia="zh-CN"/>
    </w:rPr>
  </w:style>
  <w:style w:type="paragraph" w:customStyle="1" w:styleId="2c">
    <w:name w:val="çàãîëîâîê 2"/>
    <w:basedOn w:val="a1"/>
    <w:next w:val="a1"/>
    <w:pPr>
      <w:keepNext/>
      <w:spacing w:line="360" w:lineRule="auto"/>
      <w:ind w:firstLine="709"/>
      <w:jc w:val="right"/>
    </w:pPr>
    <w:rPr>
      <w:rFonts w:ascii="Times New Roman" w:eastAsia="Times New Roman" w:hAnsi="Times New Roman"/>
      <w:b/>
      <w:sz w:val="24"/>
      <w:szCs w:val="20"/>
    </w:rPr>
  </w:style>
  <w:style w:type="paragraph" w:customStyle="1" w:styleId="1f1">
    <w:name w:val="Текст1"/>
    <w:basedOn w:val="a1"/>
    <w:pPr>
      <w:spacing w:line="240" w:lineRule="auto"/>
      <w:ind w:firstLine="709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">
    <w:name w:val="Комментарий"/>
    <w:basedOn w:val="a1"/>
    <w:next w:val="a1"/>
    <w:pPr>
      <w:widowControl w:val="0"/>
      <w:autoSpaceDE w:val="0"/>
      <w:spacing w:line="240" w:lineRule="auto"/>
      <w:ind w:left="170" w:firstLine="709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Report">
    <w:name w:val="Report"/>
    <w:basedOn w:val="a1"/>
    <w:pPr>
      <w:spacing w:line="360" w:lineRule="auto"/>
      <w:ind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20">
    <w:name w:val="Основной текст.Основной текст12"/>
    <w:pPr>
      <w:suppressAutoHyphens/>
      <w:spacing w:line="240" w:lineRule="atLeast"/>
      <w:ind w:firstLine="709"/>
    </w:pPr>
    <w:rPr>
      <w:color w:val="000000"/>
      <w:sz w:val="28"/>
      <w:lang w:eastAsia="zh-CN"/>
    </w:rPr>
  </w:style>
  <w:style w:type="paragraph" w:customStyle="1" w:styleId="1f2">
    <w:name w:val="Основной текст с отступом.Мой Заголовок 1"/>
    <w:basedOn w:val="a1"/>
    <w:pPr>
      <w:widowControl w:val="0"/>
      <w:spacing w:line="240" w:lineRule="auto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ConsPlusTitle">
    <w:name w:val="ConsPlusTitle"/>
    <w:pPr>
      <w:widowControl w:val="0"/>
      <w:suppressAutoHyphens/>
      <w:autoSpaceDE w:val="0"/>
      <w:spacing w:line="240" w:lineRule="atLeast"/>
      <w:ind w:firstLine="709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BodyText21">
    <w:name w:val="Body Text 2.Мой Заголовок 1"/>
    <w:pPr>
      <w:suppressAutoHyphens/>
      <w:spacing w:line="240" w:lineRule="atLeast"/>
      <w:ind w:firstLine="709"/>
      <w:jc w:val="both"/>
    </w:pPr>
    <w:rPr>
      <w:sz w:val="28"/>
      <w:lang w:eastAsia="zh-CN"/>
    </w:rPr>
  </w:style>
  <w:style w:type="paragraph" w:customStyle="1" w:styleId="CharChar">
    <w:name w:val="Char Char"/>
    <w:basedOn w:val="a1"/>
    <w:pPr>
      <w:autoSpaceDE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/>
    </w:rPr>
  </w:style>
  <w:style w:type="paragraph" w:customStyle="1" w:styleId="Style2">
    <w:name w:val="Style2"/>
    <w:basedOn w:val="a1"/>
    <w:pPr>
      <w:widowControl w:val="0"/>
      <w:autoSpaceDE w:val="0"/>
      <w:spacing w:line="182" w:lineRule="exact"/>
      <w:ind w:firstLine="709"/>
    </w:pPr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1"/>
    <w:pPr>
      <w:widowControl w:val="0"/>
      <w:autoSpaceDE w:val="0"/>
      <w:spacing w:line="346" w:lineRule="exact"/>
      <w:ind w:firstLine="709"/>
    </w:pPr>
    <w:rPr>
      <w:rFonts w:ascii="Times New Roman" w:eastAsia="Times New Roman" w:hAnsi="Times New Roman"/>
      <w:sz w:val="24"/>
      <w:szCs w:val="24"/>
    </w:rPr>
  </w:style>
  <w:style w:type="paragraph" w:customStyle="1" w:styleId="Style7">
    <w:name w:val="Style7"/>
    <w:basedOn w:val="a1"/>
    <w:pPr>
      <w:widowControl w:val="0"/>
      <w:autoSpaceDE w:val="0"/>
      <w:spacing w:line="240" w:lineRule="auto"/>
      <w:ind w:firstLine="709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a1"/>
    <w:pPr>
      <w:widowControl w:val="0"/>
      <w:autoSpaceDE w:val="0"/>
      <w:spacing w:line="163" w:lineRule="exact"/>
      <w:ind w:firstLine="709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1"/>
    <w:pPr>
      <w:widowControl w:val="0"/>
      <w:autoSpaceDE w:val="0"/>
      <w:spacing w:line="240" w:lineRule="auto"/>
      <w:ind w:firstLine="709"/>
    </w:pPr>
    <w:rPr>
      <w:rFonts w:ascii="Times New Roman" w:eastAsia="Times New Roman" w:hAnsi="Times New Roman"/>
      <w:sz w:val="24"/>
      <w:szCs w:val="24"/>
    </w:rPr>
  </w:style>
  <w:style w:type="paragraph" w:customStyle="1" w:styleId="Style11">
    <w:name w:val="Style11"/>
    <w:basedOn w:val="a1"/>
    <w:pPr>
      <w:widowControl w:val="0"/>
      <w:autoSpaceDE w:val="0"/>
      <w:spacing w:line="158" w:lineRule="exact"/>
      <w:ind w:firstLine="154"/>
    </w:pPr>
    <w:rPr>
      <w:rFonts w:ascii="Times New Roman" w:eastAsia="Times New Roman" w:hAnsi="Times New Roman"/>
      <w:sz w:val="24"/>
      <w:szCs w:val="24"/>
    </w:rPr>
  </w:style>
  <w:style w:type="paragraph" w:customStyle="1" w:styleId="Style10">
    <w:name w:val="Style10"/>
    <w:basedOn w:val="a1"/>
    <w:pPr>
      <w:widowControl w:val="0"/>
      <w:autoSpaceDE w:val="0"/>
      <w:spacing w:line="163" w:lineRule="exact"/>
      <w:ind w:firstLine="115"/>
    </w:pPr>
    <w:rPr>
      <w:rFonts w:ascii="Times New Roman" w:eastAsia="Times New Roman" w:hAnsi="Times New Roman"/>
      <w:sz w:val="24"/>
      <w:szCs w:val="24"/>
    </w:rPr>
  </w:style>
  <w:style w:type="paragraph" w:customStyle="1" w:styleId="Style12">
    <w:name w:val="Style12"/>
    <w:basedOn w:val="a1"/>
    <w:pPr>
      <w:widowControl w:val="0"/>
      <w:autoSpaceDE w:val="0"/>
      <w:spacing w:line="163" w:lineRule="exact"/>
      <w:ind w:firstLine="709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Style13">
    <w:name w:val="Style13"/>
    <w:basedOn w:val="a1"/>
    <w:pPr>
      <w:widowControl w:val="0"/>
      <w:autoSpaceDE w:val="0"/>
      <w:spacing w:line="161" w:lineRule="exact"/>
      <w:ind w:firstLine="62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a1"/>
    <w:pPr>
      <w:widowControl w:val="0"/>
      <w:autoSpaceDE w:val="0"/>
      <w:spacing w:line="240" w:lineRule="auto"/>
      <w:ind w:firstLine="709"/>
    </w:pPr>
    <w:rPr>
      <w:rFonts w:ascii="Times New Roman" w:eastAsia="Times New Roman" w:hAnsi="Times New Roman"/>
      <w:sz w:val="24"/>
      <w:szCs w:val="24"/>
    </w:rPr>
  </w:style>
  <w:style w:type="paragraph" w:customStyle="1" w:styleId="Style14">
    <w:name w:val="Style14"/>
    <w:basedOn w:val="a1"/>
    <w:pPr>
      <w:widowControl w:val="0"/>
      <w:autoSpaceDE w:val="0"/>
      <w:spacing w:line="240" w:lineRule="auto"/>
      <w:ind w:firstLine="709"/>
    </w:pPr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a1"/>
    <w:pPr>
      <w:widowControl w:val="0"/>
      <w:autoSpaceDE w:val="0"/>
      <w:spacing w:line="232" w:lineRule="exact"/>
      <w:ind w:firstLine="408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harChar1">
    <w:name w:val="Char Char1"/>
    <w:basedOn w:val="a1"/>
    <w:pPr>
      <w:autoSpaceDE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/>
    </w:rPr>
  </w:style>
  <w:style w:type="paragraph" w:customStyle="1" w:styleId="xl62">
    <w:name w:val="xl62"/>
    <w:basedOn w:val="a1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1f3">
    <w:name w:val="Название объекта1"/>
    <w:basedOn w:val="a1"/>
    <w:next w:val="a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affff0">
    <w:name w:val="Îáû÷íûé"/>
    <w:pPr>
      <w:suppressAutoHyphens/>
      <w:spacing w:line="240" w:lineRule="atLeast"/>
    </w:pPr>
    <w:rPr>
      <w:sz w:val="24"/>
      <w:lang w:eastAsia="zh-CN"/>
    </w:rPr>
  </w:style>
  <w:style w:type="paragraph" w:customStyle="1" w:styleId="1f4">
    <w:name w:val="Цитата1"/>
    <w:basedOn w:val="a1"/>
    <w:pPr>
      <w:spacing w:line="240" w:lineRule="auto"/>
      <w:ind w:left="-709" w:right="43" w:firstLine="851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xl24">
    <w:name w:val="xl24"/>
    <w:basedOn w:val="a1"/>
    <w:pP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35">
    <w:name w:val="xl35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pPr>
      <w:widowControl w:val="0"/>
      <w:suppressAutoHyphens/>
      <w:spacing w:line="240" w:lineRule="atLeast"/>
    </w:pPr>
    <w:rPr>
      <w:lang w:eastAsia="zh-CN"/>
    </w:rPr>
  </w:style>
  <w:style w:type="paragraph" w:customStyle="1" w:styleId="caaieiaie2">
    <w:name w:val="caaieiaie 2"/>
    <w:basedOn w:val="Iauiue"/>
    <w:next w:val="Iauiue"/>
    <w:pPr>
      <w:keepNext/>
      <w:keepLines/>
      <w:spacing w:before="240" w:after="60"/>
      <w:jc w:val="center"/>
    </w:pPr>
    <w:rPr>
      <w:rFonts w:ascii="Peterburg" w:hAnsi="Peterburg" w:cs="Peterburg"/>
      <w:b/>
      <w:sz w:val="24"/>
    </w:rPr>
  </w:style>
  <w:style w:type="paragraph" w:customStyle="1" w:styleId="xl25">
    <w:name w:val="xl25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26">
    <w:name w:val="xl26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27">
    <w:name w:val="xl27"/>
    <w:basedOn w:val="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28">
    <w:name w:val="xl28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29">
    <w:name w:val="xl29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30">
    <w:name w:val="xl30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31">
    <w:name w:val="xl31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32">
    <w:name w:val="xl32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34">
    <w:name w:val="xl34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36">
    <w:name w:val="xl36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37">
    <w:name w:val="xl37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38">
    <w:name w:val="xl38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39">
    <w:name w:val="xl39"/>
    <w:basedOn w:val="a1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40">
    <w:name w:val="xl40"/>
    <w:basedOn w:val="a1"/>
    <w:pP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41">
    <w:name w:val="xl41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42">
    <w:name w:val="xl42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43">
    <w:name w:val="xl43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44">
    <w:name w:val="xl44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45">
    <w:name w:val="xl45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46">
    <w:name w:val="xl46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47">
    <w:name w:val="xl47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48">
    <w:name w:val="xl48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49">
    <w:name w:val="xl49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50">
    <w:name w:val="xl50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51">
    <w:name w:val="xl51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52">
    <w:name w:val="xl52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53">
    <w:name w:val="xl53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54">
    <w:name w:val="xl54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55">
    <w:name w:val="xl55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56">
    <w:name w:val="xl56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57">
    <w:name w:val="xl57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58">
    <w:name w:val="xl58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59">
    <w:name w:val="xl59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0">
    <w:name w:val="xl60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1">
    <w:name w:val="xl61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3">
    <w:name w:val="xl63"/>
    <w:basedOn w:val="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64">
    <w:name w:val="xl64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5">
    <w:name w:val="xl65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66">
    <w:name w:val="xl66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1">
    <w:name w:val="xl71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2">
    <w:name w:val="xl72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1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75">
    <w:name w:val="xl75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76">
    <w:name w:val="xl76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77">
    <w:name w:val="xl77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81">
    <w:name w:val="xl81"/>
    <w:basedOn w:val="a1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82">
    <w:name w:val="xl82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86">
    <w:name w:val="xl86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88">
    <w:name w:val="xl88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89">
    <w:name w:val="xl89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90">
    <w:name w:val="xl90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2">
    <w:name w:val="xl92"/>
    <w:basedOn w:val="a1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3">
    <w:name w:val="xl93"/>
    <w:basedOn w:val="a1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4">
    <w:name w:val="xl94"/>
    <w:basedOn w:val="a1"/>
    <w:pPr>
      <w:pBdr>
        <w:top w:val="single" w:sz="4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5">
    <w:name w:val="xl95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6">
    <w:name w:val="xl96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8">
    <w:name w:val="xl98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9">
    <w:name w:val="xl99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0">
    <w:name w:val="xl100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1">
    <w:name w:val="xl101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2">
    <w:name w:val="xl102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3">
    <w:name w:val="xl103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4">
    <w:name w:val="xl104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05">
    <w:name w:val="xl105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06">
    <w:name w:val="xl106"/>
    <w:basedOn w:val="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07">
    <w:name w:val="xl107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08">
    <w:name w:val="xl108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10">
    <w:name w:val="xl110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11">
    <w:name w:val="xl111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ff1">
    <w:name w:val="основной текст дока"/>
    <w:basedOn w:val="a1"/>
    <w:pPr>
      <w:spacing w:line="240" w:lineRule="auto"/>
      <w:ind w:firstLine="709"/>
      <w:jc w:val="both"/>
    </w:pPr>
    <w:rPr>
      <w:rFonts w:ascii="Times New Roman" w:eastAsia="Times New Roman" w:hAnsi="Times New Roman"/>
      <w:spacing w:val="-1"/>
      <w:sz w:val="24"/>
      <w:szCs w:val="20"/>
    </w:rPr>
  </w:style>
  <w:style w:type="paragraph" w:customStyle="1" w:styleId="style40">
    <w:name w:val="style4"/>
    <w:basedOn w:val="4"/>
    <w:pPr>
      <w:numPr>
        <w:ilvl w:val="0"/>
        <w:numId w:val="0"/>
      </w:numPr>
      <w:spacing w:line="240" w:lineRule="auto"/>
    </w:pPr>
    <w:rPr>
      <w:rFonts w:ascii="Times New Roman" w:hAnsi="Times New Roman"/>
      <w:b w:val="0"/>
      <w:i/>
      <w:sz w:val="24"/>
      <w:u w:val="single"/>
    </w:rPr>
  </w:style>
  <w:style w:type="paragraph" w:customStyle="1" w:styleId="Style5">
    <w:name w:val="Style5"/>
    <w:basedOn w:val="a1"/>
    <w:pPr>
      <w:widowControl w:val="0"/>
      <w:autoSpaceDE w:val="0"/>
      <w:spacing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f5">
    <w:name w:val="Абзац списка1"/>
    <w:basedOn w:val="a1"/>
    <w:pPr>
      <w:ind w:left="720"/>
    </w:pPr>
    <w:rPr>
      <w:rFonts w:cs="Calibri"/>
    </w:rPr>
  </w:style>
  <w:style w:type="paragraph" w:styleId="affff2">
    <w:name w:val="toa heading"/>
    <w:basedOn w:val="1"/>
    <w:next w:val="a1"/>
    <w:pPr>
      <w:keepNext/>
      <w:keepLines/>
      <w:numPr>
        <w:numId w:val="0"/>
      </w:numPr>
      <w:spacing w:before="480" w:after="0" w:line="276" w:lineRule="auto"/>
    </w:pPr>
    <w:rPr>
      <w:rFonts w:ascii="Cambria" w:hAnsi="Cambria" w:cs="Cambria"/>
      <w:color w:val="365F91"/>
      <w:kern w:val="0"/>
      <w:sz w:val="28"/>
      <w:szCs w:val="28"/>
    </w:rPr>
  </w:style>
  <w:style w:type="paragraph" w:styleId="52">
    <w:name w:val="toc 5"/>
    <w:basedOn w:val="a1"/>
    <w:next w:val="a1"/>
    <w:pPr>
      <w:ind w:left="660"/>
    </w:pPr>
    <w:rPr>
      <w:sz w:val="20"/>
      <w:szCs w:val="20"/>
    </w:rPr>
  </w:style>
  <w:style w:type="paragraph" w:styleId="62">
    <w:name w:val="toc 6"/>
    <w:basedOn w:val="a1"/>
    <w:next w:val="a1"/>
    <w:pPr>
      <w:ind w:left="880"/>
    </w:pPr>
    <w:rPr>
      <w:sz w:val="20"/>
      <w:szCs w:val="20"/>
    </w:rPr>
  </w:style>
  <w:style w:type="paragraph" w:styleId="71">
    <w:name w:val="toc 7"/>
    <w:basedOn w:val="a1"/>
    <w:next w:val="a1"/>
    <w:pPr>
      <w:ind w:left="1100"/>
    </w:pPr>
    <w:rPr>
      <w:sz w:val="20"/>
      <w:szCs w:val="20"/>
    </w:rPr>
  </w:style>
  <w:style w:type="paragraph" w:styleId="81">
    <w:name w:val="toc 8"/>
    <w:basedOn w:val="a1"/>
    <w:next w:val="a1"/>
    <w:pPr>
      <w:ind w:left="1320"/>
    </w:pPr>
    <w:rPr>
      <w:sz w:val="20"/>
      <w:szCs w:val="20"/>
    </w:rPr>
  </w:style>
  <w:style w:type="paragraph" w:styleId="91">
    <w:name w:val="toc 9"/>
    <w:basedOn w:val="a1"/>
    <w:next w:val="a1"/>
    <w:pPr>
      <w:ind w:left="1540"/>
    </w:pPr>
    <w:rPr>
      <w:sz w:val="20"/>
      <w:szCs w:val="20"/>
    </w:rPr>
  </w:style>
  <w:style w:type="paragraph" w:customStyle="1" w:styleId="text19">
    <w:name w:val="text19"/>
    <w:basedOn w:val="a1"/>
    <w:pPr>
      <w:spacing w:after="216" w:line="312" w:lineRule="auto"/>
    </w:pPr>
    <w:rPr>
      <w:rFonts w:ascii="Arial" w:eastAsia="Times New Roman" w:hAnsi="Arial" w:cs="Arial"/>
      <w:sz w:val="18"/>
      <w:szCs w:val="18"/>
    </w:rPr>
  </w:style>
  <w:style w:type="paragraph" w:customStyle="1" w:styleId="affff3">
    <w:name w:val="Основа"/>
    <w:basedOn w:val="a1"/>
    <w:pPr>
      <w:spacing w:before="120" w:line="360" w:lineRule="auto"/>
      <w:ind w:firstLine="567"/>
      <w:jc w:val="both"/>
    </w:pPr>
    <w:rPr>
      <w:rFonts w:ascii="Times New Roman" w:eastAsia="Times New Roman" w:hAnsi="Times New Roman"/>
      <w:szCs w:val="24"/>
    </w:rPr>
  </w:style>
  <w:style w:type="paragraph" w:customStyle="1" w:styleId="20">
    <w:name w:val="Перечисление 2"/>
    <w:basedOn w:val="ArNar0"/>
    <w:pPr>
      <w:numPr>
        <w:numId w:val="3"/>
      </w:numPr>
      <w:tabs>
        <w:tab w:val="left" w:pos="993"/>
      </w:tabs>
      <w:ind w:left="993" w:hanging="284"/>
    </w:pPr>
    <w:rPr>
      <w:rFonts w:eastAsia="Times New Roman" w:cs="Times New Roman"/>
    </w:rPr>
  </w:style>
  <w:style w:type="paragraph" w:customStyle="1" w:styleId="affff4">
    <w:name w:val="Оглавление"/>
    <w:basedOn w:val="a1"/>
    <w:pPr>
      <w:spacing w:before="120" w:after="120" w:line="240" w:lineRule="auto"/>
      <w:jc w:val="center"/>
    </w:pPr>
    <w:rPr>
      <w:rFonts w:ascii="Garamond" w:eastAsia="Times New Roman" w:hAnsi="Garamond" w:cs="Garamond"/>
      <w:b/>
      <w:smallCaps/>
      <w:color w:val="000000"/>
      <w:sz w:val="28"/>
      <w:szCs w:val="20"/>
    </w:rPr>
  </w:style>
  <w:style w:type="paragraph" w:customStyle="1" w:styleId="21">
    <w:name w:val="Перечисление 2+инт"/>
    <w:basedOn w:val="a1"/>
    <w:pPr>
      <w:numPr>
        <w:numId w:val="5"/>
      </w:numPr>
      <w:tabs>
        <w:tab w:val="left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 w:cs="Arial Narrow"/>
      <w:color w:val="000000"/>
      <w:szCs w:val="20"/>
    </w:rPr>
  </w:style>
  <w:style w:type="paragraph" w:customStyle="1" w:styleId="1f6">
    <w:name w:val="Дата1"/>
    <w:basedOn w:val="a1"/>
    <w:next w:val="a1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paragraph" w:styleId="HTML0">
    <w:name w:val="HTML Preformatted"/>
    <w:basedOn w:val="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30">
    <w:name w:val="Текст с интервалом 3"/>
    <w:basedOn w:val="afff2"/>
    <w:next w:val="ArNar0"/>
    <w:pPr>
      <w:numPr>
        <w:numId w:val="4"/>
      </w:numPr>
      <w:ind w:left="360" w:firstLine="709"/>
    </w:pPr>
    <w:rPr>
      <w:rFonts w:eastAsia="Times New Roman"/>
    </w:rPr>
  </w:style>
  <w:style w:type="paragraph" w:styleId="affff5">
    <w:name w:val="endnote text"/>
    <w:basedOn w:val="a1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ffff6">
    <w:name w:val="_Текст"/>
    <w:pPr>
      <w:suppressAutoHyphens/>
      <w:spacing w:line="360" w:lineRule="auto"/>
      <w:ind w:firstLine="709"/>
      <w:jc w:val="both"/>
    </w:pPr>
    <w:rPr>
      <w:rFonts w:ascii="Arial" w:hAnsi="Arial" w:cs="Arial"/>
      <w:sz w:val="24"/>
      <w:lang w:eastAsia="zh-CN"/>
    </w:rPr>
  </w:style>
  <w:style w:type="paragraph" w:customStyle="1" w:styleId="caaieiaie20">
    <w:name w:val="caaieiaie2"/>
    <w:basedOn w:val="a1"/>
    <w:pPr>
      <w:keepNext/>
      <w:spacing w:after="120" w:line="36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fff7">
    <w:name w:val="Текст с отступом"/>
    <w:basedOn w:val="a1"/>
    <w:pPr>
      <w:tabs>
        <w:tab w:val="left" w:pos="3225"/>
      </w:tabs>
      <w:spacing w:line="360" w:lineRule="auto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ffff8">
    <w:name w:val="Аннотация (титульный лист)"/>
    <w:basedOn w:val="a1"/>
    <w:pPr>
      <w:spacing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2d">
    <w:name w:val="Нижний колонтитул 2"/>
    <w:basedOn w:val="aff9"/>
    <w:pPr>
      <w:tabs>
        <w:tab w:val="clear" w:pos="4677"/>
        <w:tab w:val="clear" w:pos="9355"/>
      </w:tabs>
      <w:spacing w:line="240" w:lineRule="auto"/>
      <w:jc w:val="center"/>
    </w:pPr>
    <w:rPr>
      <w:rFonts w:ascii="Garamond" w:eastAsia="Times New Roman" w:hAnsi="Garamond" w:cs="Garamond"/>
      <w:sz w:val="21"/>
      <w:szCs w:val="20"/>
      <w:lang w:val="ru-RU"/>
    </w:rPr>
  </w:style>
  <w:style w:type="paragraph" w:customStyle="1" w:styleId="affff9">
    <w:name w:val="Чертежный"/>
    <w:pPr>
      <w:suppressAutoHyphens/>
      <w:spacing w:line="240" w:lineRule="atLeast"/>
      <w:jc w:val="both"/>
    </w:pPr>
    <w:rPr>
      <w:rFonts w:ascii="ISOCPEUR" w:hAnsi="ISOCPEUR" w:cs="ISOCPEUR"/>
      <w:i/>
      <w:sz w:val="28"/>
      <w:lang w:val="uk-UA" w:eastAsia="zh-CN"/>
    </w:rPr>
  </w:style>
  <w:style w:type="paragraph" w:customStyle="1" w:styleId="affffa">
    <w:name w:val="текст таблицы"/>
    <w:basedOn w:val="a1"/>
    <w:pPr>
      <w:spacing w:line="360" w:lineRule="auto"/>
      <w:ind w:left="-108" w:right="-108"/>
    </w:pPr>
    <w:rPr>
      <w:rFonts w:ascii="Times New Roman" w:eastAsia="Times New Roman" w:hAnsi="Times New Roman"/>
      <w:sz w:val="24"/>
      <w:szCs w:val="24"/>
    </w:rPr>
  </w:style>
  <w:style w:type="paragraph" w:customStyle="1" w:styleId="a0">
    <w:name w:val="название таблицы"/>
    <w:basedOn w:val="a1"/>
    <w:pPr>
      <w:numPr>
        <w:numId w:val="6"/>
      </w:numPr>
      <w:spacing w:line="240" w:lineRule="auto"/>
      <w:ind w:left="0" w:right="-108" w:firstLine="0"/>
    </w:pPr>
    <w:rPr>
      <w:rFonts w:ascii="Times New Roman" w:eastAsia="Times New Roman" w:hAnsi="Times New Roman"/>
      <w:sz w:val="24"/>
      <w:szCs w:val="24"/>
    </w:rPr>
  </w:style>
  <w:style w:type="paragraph" w:customStyle="1" w:styleId="211">
    <w:name w:val="Основной текст 21"/>
    <w:basedOn w:val="a1"/>
    <w:pPr>
      <w:pBdr>
        <w:top w:val="none" w:sz="0" w:space="0" w:color="000000"/>
        <w:left w:val="single" w:sz="6" w:space="1" w:color="000000"/>
        <w:bottom w:val="single" w:sz="6" w:space="1" w:color="000000"/>
        <w:right w:val="none" w:sz="0" w:space="0" w:color="000000"/>
      </w:pBdr>
      <w:spacing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212">
    <w:name w:val="Основной текст с отступом 21"/>
    <w:basedOn w:val="a1"/>
    <w:pPr>
      <w:overflowPunct w:val="0"/>
      <w:autoSpaceDE w:val="0"/>
      <w:spacing w:line="240" w:lineRule="auto"/>
      <w:ind w:firstLine="340"/>
      <w:jc w:val="both"/>
      <w:textAlignment w:val="baseline"/>
    </w:pPr>
    <w:rPr>
      <w:rFonts w:ascii="Courier New" w:eastAsia="Times New Roman" w:hAnsi="Courier New" w:cs="Courier New"/>
      <w:sz w:val="24"/>
      <w:szCs w:val="20"/>
    </w:rPr>
  </w:style>
  <w:style w:type="paragraph" w:customStyle="1" w:styleId="310">
    <w:name w:val="Основной текст с отступом 31"/>
    <w:basedOn w:val="a1"/>
    <w:pPr>
      <w:overflowPunct w:val="0"/>
      <w:autoSpaceDE w:val="0"/>
      <w:spacing w:line="240" w:lineRule="auto"/>
      <w:ind w:firstLine="709"/>
      <w:jc w:val="both"/>
      <w:textAlignment w:val="baseline"/>
    </w:pPr>
    <w:rPr>
      <w:rFonts w:ascii="Arial" w:eastAsia="Times New Roman" w:hAnsi="Arial" w:cs="Arial"/>
      <w:szCs w:val="20"/>
    </w:rPr>
  </w:style>
  <w:style w:type="paragraph" w:customStyle="1" w:styleId="Heading">
    <w:name w:val="Heading"/>
    <w:pPr>
      <w:suppressAutoHyphens/>
      <w:autoSpaceDE w:val="0"/>
      <w:spacing w:line="240" w:lineRule="atLeast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WW-2">
    <w:name w:val="WW-Основной текст с отступом 2"/>
    <w:basedOn w:val="a1"/>
    <w:pPr>
      <w:spacing w:line="240" w:lineRule="auto"/>
      <w:ind w:firstLine="720"/>
    </w:pPr>
    <w:rPr>
      <w:rFonts w:ascii="Courier New" w:eastAsia="Times New Roman" w:hAnsi="Courier New" w:cs="Courier New"/>
      <w:sz w:val="24"/>
      <w:szCs w:val="20"/>
    </w:rPr>
  </w:style>
  <w:style w:type="paragraph" w:customStyle="1" w:styleId="WW-3">
    <w:name w:val="WW-Основной текст с отступом 3"/>
    <w:basedOn w:val="a1"/>
    <w:pPr>
      <w:spacing w:line="240" w:lineRule="auto"/>
      <w:ind w:firstLine="720"/>
      <w:jc w:val="both"/>
    </w:pPr>
    <w:rPr>
      <w:rFonts w:ascii="Courier New" w:eastAsia="Times New Roman" w:hAnsi="Courier New" w:cs="Courier New"/>
      <w:sz w:val="24"/>
      <w:szCs w:val="20"/>
    </w:rPr>
  </w:style>
  <w:style w:type="paragraph" w:customStyle="1" w:styleId="311">
    <w:name w:val="Основной текст 31"/>
    <w:basedOn w:val="a1"/>
    <w:pPr>
      <w:spacing w:line="240" w:lineRule="auto"/>
      <w:jc w:val="center"/>
    </w:pPr>
    <w:rPr>
      <w:rFonts w:ascii="Arial" w:eastAsia="Times New Roman" w:hAnsi="Arial" w:cs="Arial"/>
      <w:sz w:val="24"/>
      <w:szCs w:val="20"/>
    </w:rPr>
  </w:style>
  <w:style w:type="paragraph" w:customStyle="1" w:styleId="BodyText210">
    <w:name w:val="Body Text 21"/>
    <w:basedOn w:val="a1"/>
    <w:pPr>
      <w:spacing w:before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a">
    <w:name w:val="перечисление"/>
    <w:basedOn w:val="a2"/>
    <w:pPr>
      <w:widowControl/>
      <w:numPr>
        <w:numId w:val="2"/>
      </w:numPr>
      <w:autoSpaceDE/>
      <w:spacing w:after="0" w:line="360" w:lineRule="auto"/>
      <w:jc w:val="both"/>
    </w:pPr>
    <w:rPr>
      <w:rFonts w:eastAsia="MS Mincho"/>
      <w:color w:val="000000"/>
      <w:sz w:val="24"/>
      <w:szCs w:val="24"/>
    </w:rPr>
  </w:style>
  <w:style w:type="paragraph" w:customStyle="1" w:styleId="affffb">
    <w:name w:val="а) список"/>
    <w:basedOn w:val="a2"/>
    <w:pPr>
      <w:widowControl/>
      <w:tabs>
        <w:tab w:val="left" w:pos="1080"/>
        <w:tab w:val="num" w:pos="1333"/>
      </w:tabs>
      <w:autoSpaceDE/>
      <w:spacing w:after="0" w:line="360" w:lineRule="auto"/>
      <w:ind w:left="1080"/>
      <w:jc w:val="both"/>
    </w:pPr>
    <w:rPr>
      <w:rFonts w:eastAsia="MS Mincho"/>
      <w:color w:val="000000"/>
      <w:sz w:val="24"/>
      <w:szCs w:val="24"/>
    </w:rPr>
  </w:style>
  <w:style w:type="paragraph" w:customStyle="1" w:styleId="affffc">
    <w:name w:val="ИТМ ГОЧС"/>
    <w:basedOn w:val="a1"/>
    <w:pPr>
      <w:spacing w:line="240" w:lineRule="auto"/>
      <w:ind w:firstLine="720"/>
      <w:jc w:val="both"/>
    </w:pPr>
    <w:rPr>
      <w:rFonts w:ascii="Arial" w:eastAsia="Verdana Ref" w:hAnsi="Arial" w:cs="Arial"/>
      <w:sz w:val="28"/>
      <w:szCs w:val="20"/>
    </w:rPr>
  </w:style>
  <w:style w:type="paragraph" w:customStyle="1" w:styleId="FR4">
    <w:name w:val="FR4"/>
    <w:pPr>
      <w:widowControl w:val="0"/>
      <w:suppressAutoHyphens/>
      <w:spacing w:line="300" w:lineRule="auto"/>
      <w:ind w:firstLine="300"/>
      <w:jc w:val="both"/>
    </w:pPr>
    <w:rPr>
      <w:sz w:val="22"/>
      <w:lang w:eastAsia="zh-CN"/>
    </w:rPr>
  </w:style>
  <w:style w:type="paragraph" w:customStyle="1" w:styleId="FR1">
    <w:name w:val="FR1"/>
    <w:pPr>
      <w:widowControl w:val="0"/>
      <w:suppressAutoHyphens/>
      <w:spacing w:line="420" w:lineRule="auto"/>
      <w:ind w:left="280" w:right="200"/>
      <w:jc w:val="center"/>
    </w:pPr>
    <w:rPr>
      <w:b/>
      <w:sz w:val="32"/>
      <w:lang w:eastAsia="zh-CN"/>
    </w:rPr>
  </w:style>
  <w:style w:type="paragraph" w:customStyle="1" w:styleId="Iiiaeuiue">
    <w:name w:val="Ii?iaeuiue"/>
    <w:pPr>
      <w:suppressAutoHyphens/>
      <w:spacing w:line="240" w:lineRule="atLeast"/>
    </w:pPr>
    <w:rPr>
      <w:rFonts w:ascii="Baltica" w:hAnsi="Baltica" w:cs="Baltica"/>
      <w:sz w:val="24"/>
      <w:lang w:eastAsia="zh-CN"/>
    </w:rPr>
  </w:style>
  <w:style w:type="paragraph" w:customStyle="1" w:styleId="213">
    <w:name w:val="Список 21"/>
    <w:basedOn w:val="a1"/>
    <w:pPr>
      <w:spacing w:line="240" w:lineRule="auto"/>
      <w:ind w:left="566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312">
    <w:name w:val="Список 31"/>
    <w:basedOn w:val="a1"/>
    <w:pPr>
      <w:spacing w:line="240" w:lineRule="auto"/>
      <w:ind w:left="849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410">
    <w:name w:val="Список 41"/>
    <w:basedOn w:val="a1"/>
    <w:pPr>
      <w:spacing w:line="240" w:lineRule="auto"/>
      <w:ind w:left="1132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510">
    <w:name w:val="Список 51"/>
    <w:basedOn w:val="a1"/>
    <w:pPr>
      <w:spacing w:line="240" w:lineRule="auto"/>
      <w:ind w:left="1415" w:hanging="283"/>
    </w:pPr>
    <w:rPr>
      <w:rFonts w:ascii="Times New Roman" w:eastAsia="Times New Roman" w:hAnsi="Times New Roman"/>
      <w:sz w:val="20"/>
      <w:szCs w:val="20"/>
    </w:rPr>
  </w:style>
  <w:style w:type="paragraph" w:styleId="2e">
    <w:name w:val="List Bullet 2"/>
    <w:basedOn w:val="a1"/>
    <w:pPr>
      <w:tabs>
        <w:tab w:val="left" w:pos="643"/>
      </w:tabs>
      <w:spacing w:line="240" w:lineRule="auto"/>
      <w:ind w:left="643" w:hanging="360"/>
    </w:pPr>
    <w:rPr>
      <w:rFonts w:ascii="Times New Roman" w:eastAsia="Times New Roman" w:hAnsi="Times New Roman"/>
      <w:sz w:val="20"/>
      <w:szCs w:val="20"/>
    </w:rPr>
  </w:style>
  <w:style w:type="paragraph" w:styleId="43">
    <w:name w:val="List Bullet 4"/>
    <w:basedOn w:val="a1"/>
    <w:pPr>
      <w:tabs>
        <w:tab w:val="left" w:pos="1209"/>
      </w:tabs>
      <w:spacing w:line="240" w:lineRule="auto"/>
      <w:ind w:left="1209" w:hanging="360"/>
    </w:pPr>
    <w:rPr>
      <w:rFonts w:ascii="Times New Roman" w:eastAsia="Times New Roman" w:hAnsi="Times New Roman"/>
      <w:sz w:val="20"/>
      <w:szCs w:val="20"/>
    </w:rPr>
  </w:style>
  <w:style w:type="paragraph" w:styleId="53">
    <w:name w:val="List Bullet 5"/>
    <w:basedOn w:val="a1"/>
    <w:pPr>
      <w:tabs>
        <w:tab w:val="left" w:pos="1492"/>
      </w:tabs>
      <w:spacing w:line="240" w:lineRule="auto"/>
      <w:ind w:left="1492" w:hanging="360"/>
    </w:pPr>
    <w:rPr>
      <w:rFonts w:ascii="Times New Roman" w:eastAsia="Times New Roman" w:hAnsi="Times New Roman"/>
      <w:sz w:val="20"/>
      <w:szCs w:val="20"/>
    </w:rPr>
  </w:style>
  <w:style w:type="paragraph" w:customStyle="1" w:styleId="1f7">
    <w:name w:val="Продолжение списка1"/>
    <w:basedOn w:val="a1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customStyle="1" w:styleId="214">
    <w:name w:val="Продолжение списка 21"/>
    <w:basedOn w:val="a1"/>
    <w:pPr>
      <w:spacing w:after="120" w:line="240" w:lineRule="auto"/>
      <w:ind w:left="566"/>
    </w:pPr>
    <w:rPr>
      <w:rFonts w:ascii="Times New Roman" w:eastAsia="Times New Roman" w:hAnsi="Times New Roman"/>
      <w:sz w:val="20"/>
      <w:szCs w:val="20"/>
    </w:rPr>
  </w:style>
  <w:style w:type="paragraph" w:customStyle="1" w:styleId="313">
    <w:name w:val="Продолжение списка 31"/>
    <w:basedOn w:val="a1"/>
    <w:pPr>
      <w:spacing w:after="120" w:line="240" w:lineRule="auto"/>
      <w:ind w:left="849"/>
    </w:pPr>
    <w:rPr>
      <w:rFonts w:ascii="Times New Roman" w:eastAsia="Times New Roman" w:hAnsi="Times New Roman"/>
      <w:sz w:val="20"/>
      <w:szCs w:val="20"/>
    </w:rPr>
  </w:style>
  <w:style w:type="paragraph" w:customStyle="1" w:styleId="411">
    <w:name w:val="Продолжение списка 41"/>
    <w:basedOn w:val="a1"/>
    <w:pPr>
      <w:spacing w:after="120" w:line="240" w:lineRule="auto"/>
      <w:ind w:left="1132"/>
    </w:pPr>
    <w:rPr>
      <w:rFonts w:ascii="Times New Roman" w:eastAsia="Times New Roman" w:hAnsi="Times New Roman"/>
      <w:sz w:val="20"/>
      <w:szCs w:val="20"/>
    </w:rPr>
  </w:style>
  <w:style w:type="paragraph" w:customStyle="1" w:styleId="511">
    <w:name w:val="Продолжение списка 51"/>
    <w:basedOn w:val="a1"/>
    <w:pPr>
      <w:spacing w:after="120" w:line="240" w:lineRule="auto"/>
      <w:ind w:left="1415"/>
    </w:pPr>
    <w:rPr>
      <w:rFonts w:ascii="Times New Roman" w:eastAsia="Times New Roman" w:hAnsi="Times New Roman"/>
      <w:sz w:val="20"/>
      <w:szCs w:val="20"/>
    </w:rPr>
  </w:style>
  <w:style w:type="paragraph" w:customStyle="1" w:styleId="Context">
    <w:name w:val="Context"/>
    <w:pPr>
      <w:widowControl w:val="0"/>
      <w:suppressAutoHyphens/>
      <w:autoSpaceDE w:val="0"/>
      <w:spacing w:line="240" w:lineRule="atLeast"/>
    </w:pPr>
    <w:rPr>
      <w:rFonts w:ascii="Arial" w:hAnsi="Arial" w:cs="Arial"/>
      <w:sz w:val="18"/>
      <w:szCs w:val="18"/>
      <w:lang w:eastAsia="zh-CN"/>
    </w:rPr>
  </w:style>
  <w:style w:type="paragraph" w:customStyle="1" w:styleId="1f8">
    <w:name w:val="Знак Знак1 Знак"/>
    <w:basedOn w:val="a1"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pPr>
      <w:widowControl w:val="0"/>
      <w:suppressAutoHyphens/>
      <w:autoSpaceDE w:val="0"/>
      <w:spacing w:line="240" w:lineRule="atLeast"/>
    </w:pPr>
    <w:rPr>
      <w:rFonts w:ascii="Courier New" w:hAnsi="Courier New" w:cs="Courier New"/>
      <w:lang w:eastAsia="zh-CN"/>
    </w:rPr>
  </w:style>
  <w:style w:type="paragraph" w:customStyle="1" w:styleId="affffd">
    <w:name w:val="основной текст"/>
    <w:basedOn w:val="a1"/>
    <w:pPr>
      <w:spacing w:after="120" w:line="240" w:lineRule="auto"/>
      <w:ind w:firstLine="851"/>
      <w:jc w:val="both"/>
    </w:pPr>
    <w:rPr>
      <w:rFonts w:ascii="Arial" w:eastAsia="Times New Roman" w:hAnsi="Arial" w:cs="Arial"/>
      <w:sz w:val="28"/>
      <w:szCs w:val="20"/>
    </w:rPr>
  </w:style>
  <w:style w:type="paragraph" w:customStyle="1" w:styleId="Style16">
    <w:name w:val="Style16"/>
    <w:basedOn w:val="a1"/>
    <w:pPr>
      <w:widowControl w:val="0"/>
      <w:autoSpaceDE w:val="0"/>
      <w:spacing w:line="298" w:lineRule="exact"/>
      <w:ind w:firstLine="1238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a1"/>
    <w:pPr>
      <w:widowControl w:val="0"/>
      <w:autoSpaceDE w:val="0"/>
      <w:spacing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37">
    <w:name w:val="Абзац списка3"/>
    <w:basedOn w:val="a1"/>
    <w:pPr>
      <w:ind w:left="720"/>
    </w:pPr>
    <w:rPr>
      <w:rFonts w:cs="Calibri"/>
    </w:rPr>
  </w:style>
  <w:style w:type="paragraph" w:customStyle="1" w:styleId="WW-0">
    <w:name w:val="WW-Базовый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/>
      <w:sz w:val="22"/>
      <w:szCs w:val="22"/>
      <w:lang w:eastAsia="zh-CN"/>
    </w:rPr>
  </w:style>
  <w:style w:type="paragraph" w:customStyle="1" w:styleId="Style17">
    <w:name w:val="Style17"/>
    <w:basedOn w:val="a1"/>
    <w:pPr>
      <w:widowControl w:val="0"/>
      <w:autoSpaceDE w:val="0"/>
      <w:spacing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ffffe">
    <w:name w:val="Содержимое таблицы"/>
    <w:basedOn w:val="a1"/>
    <w:pPr>
      <w:suppressLineNumbers/>
    </w:pPr>
  </w:style>
  <w:style w:type="paragraph" w:customStyle="1" w:styleId="afffff">
    <w:name w:val="Заголовок таблицы"/>
    <w:basedOn w:val="affffe"/>
    <w:pPr>
      <w:jc w:val="center"/>
    </w:pPr>
    <w:rPr>
      <w:b/>
      <w:bCs/>
    </w:rPr>
  </w:style>
  <w:style w:type="table" w:styleId="afffff0">
    <w:name w:val="Table Grid"/>
    <w:basedOn w:val="a4"/>
    <w:uiPriority w:val="59"/>
    <w:rsid w:val="003B3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1">
    <w:name w:val="annotation reference"/>
    <w:uiPriority w:val="99"/>
    <w:semiHidden/>
    <w:unhideWhenUsed/>
    <w:rsid w:val="001821EC"/>
    <w:rPr>
      <w:sz w:val="16"/>
      <w:szCs w:val="16"/>
    </w:rPr>
  </w:style>
  <w:style w:type="paragraph" w:styleId="afffff2">
    <w:name w:val="annotation text"/>
    <w:basedOn w:val="a1"/>
    <w:link w:val="afffff3"/>
    <w:uiPriority w:val="99"/>
    <w:semiHidden/>
    <w:unhideWhenUsed/>
    <w:rsid w:val="001821EC"/>
    <w:rPr>
      <w:sz w:val="20"/>
      <w:szCs w:val="20"/>
      <w:lang w:val="x-none"/>
    </w:rPr>
  </w:style>
  <w:style w:type="character" w:customStyle="1" w:styleId="afffff3">
    <w:name w:val="Текст примечания Знак"/>
    <w:link w:val="afffff2"/>
    <w:uiPriority w:val="99"/>
    <w:semiHidden/>
    <w:rsid w:val="001821EC"/>
    <w:rPr>
      <w:rFonts w:ascii="Calibri" w:eastAsia="Calibri" w:hAnsi="Calibri"/>
      <w:lang w:eastAsia="zh-CN"/>
    </w:rPr>
  </w:style>
  <w:style w:type="paragraph" w:styleId="afffff4">
    <w:name w:val="annotation subject"/>
    <w:basedOn w:val="afffff2"/>
    <w:next w:val="afffff2"/>
    <w:link w:val="afffff5"/>
    <w:uiPriority w:val="99"/>
    <w:semiHidden/>
    <w:unhideWhenUsed/>
    <w:rsid w:val="001821EC"/>
    <w:rPr>
      <w:b/>
      <w:bCs/>
    </w:rPr>
  </w:style>
  <w:style w:type="character" w:customStyle="1" w:styleId="afffff5">
    <w:name w:val="Тема примечания Знак"/>
    <w:link w:val="afffff4"/>
    <w:uiPriority w:val="99"/>
    <w:semiHidden/>
    <w:rsid w:val="001821EC"/>
    <w:rPr>
      <w:rFonts w:ascii="Calibri" w:eastAsia="Calibri" w:hAnsi="Calibri"/>
      <w:b/>
      <w:bCs/>
      <w:lang w:eastAsia="zh-CN"/>
    </w:rPr>
  </w:style>
  <w:style w:type="paragraph" w:styleId="afffff6">
    <w:name w:val="Revision"/>
    <w:hidden/>
    <w:uiPriority w:val="99"/>
    <w:semiHidden/>
    <w:rsid w:val="00F04AB7"/>
    <w:pPr>
      <w:spacing w:line="240" w:lineRule="atLeast"/>
    </w:pPr>
    <w:rPr>
      <w:rFonts w:ascii="Calibri" w:eastAsia="Calibri" w:hAnsi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F7D10"/>
    <w:pPr>
      <w:spacing w:line="240" w:lineRule="atLeast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1"/>
    <w:next w:val="a2"/>
    <w:qFormat/>
    <w:pPr>
      <w:numPr>
        <w:numId w:val="1"/>
      </w:numPr>
      <w:spacing w:before="280" w:after="280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</w:rPr>
  </w:style>
  <w:style w:type="paragraph" w:styleId="2">
    <w:name w:val="heading 2"/>
    <w:basedOn w:val="a1"/>
    <w:next w:val="a1"/>
    <w:qFormat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1"/>
    <w:next w:val="a1"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1"/>
    <w:next w:val="a1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1"/>
    <w:next w:val="a1"/>
    <w:qFormat/>
    <w:pPr>
      <w:numPr>
        <w:ilvl w:val="4"/>
        <w:numId w:val="1"/>
      </w:numPr>
      <w:spacing w:before="240" w:after="60" w:line="240" w:lineRule="auto"/>
      <w:ind w:firstLine="709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 w:line="240" w:lineRule="auto"/>
      <w:ind w:firstLine="709"/>
      <w:outlineLvl w:val="5"/>
    </w:pPr>
    <w:rPr>
      <w:rFonts w:ascii="Times New Roman" w:eastAsia="Times New Roman" w:hAnsi="Times New Roman"/>
      <w:b/>
      <w:bCs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1"/>
    <w:next w:val="a1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4">
    <w:name w:val="WW8Num2z4"/>
    <w:rPr>
      <w:rFonts w:ascii="Courier New" w:hAnsi="Courier New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4">
    <w:name w:val="WW8Num11z4"/>
    <w:rPr>
      <w:rFonts w:ascii="Courier New" w:hAnsi="Courier New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  <w:b w:val="0"/>
      <w:color w:val="auto"/>
    </w:rPr>
  </w:style>
  <w:style w:type="character" w:customStyle="1" w:styleId="WW8Num22z1">
    <w:name w:val="WW8Num22z1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ascii="Times New Roman" w:hAnsi="Times New Roman" w:cs="Times New Roman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ascii="Times New Roman" w:hAnsi="Times New Roman" w:cs="Times New Roman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ascii="Times New Roman" w:hAnsi="Times New Roman" w:cs="Times New Roman" w:hint="default"/>
    </w:rPr>
  </w:style>
  <w:style w:type="character" w:customStyle="1" w:styleId="WW8Num30z0">
    <w:name w:val="WW8Num30z0"/>
    <w:rPr>
      <w:rFonts w:ascii="Times New Roman" w:hAnsi="Times New Roman" w:cs="Times New Roman" w:hint="default"/>
    </w:rPr>
  </w:style>
  <w:style w:type="character" w:customStyle="1" w:styleId="WW8Num31z0">
    <w:name w:val="WW8Num31z0"/>
    <w:rPr>
      <w:rFonts w:hint="default"/>
      <w:i w:val="0"/>
      <w:sz w:val="28"/>
      <w:szCs w:val="28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hAnsi="Times New Roman" w:cs="Times New Roman" w:hint="default"/>
    </w:rPr>
  </w:style>
  <w:style w:type="character" w:customStyle="1" w:styleId="WW8Num33z0">
    <w:name w:val="WW8Num33z0"/>
    <w:rPr>
      <w:rFonts w:ascii="Times New Roman" w:hAnsi="Times New Roman" w:cs="Times New Roman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ascii="Times New Roman" w:hAnsi="Times New Roman" w:cs="Times New Roman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St30z0">
    <w:name w:val="WW8NumSt30z0"/>
    <w:rPr>
      <w:rFonts w:ascii="Times New Roman" w:hAnsi="Times New Roman" w:cs="Times New Roman" w:hint="default"/>
    </w:rPr>
  </w:style>
  <w:style w:type="character" w:customStyle="1" w:styleId="WW8NumSt33z0">
    <w:name w:val="WW8NumSt33z0"/>
    <w:rPr>
      <w:rFonts w:ascii="Times New Roman" w:hAnsi="Times New Roman" w:cs="Times New Roman" w:hint="default"/>
    </w:rPr>
  </w:style>
  <w:style w:type="character" w:customStyle="1" w:styleId="WW8NumSt34z0">
    <w:name w:val="WW8NumSt34z0"/>
    <w:rPr>
      <w:rFonts w:ascii="Times New Roman" w:hAnsi="Times New Roman" w:cs="Times New Roman" w:hint="default"/>
    </w:rPr>
  </w:style>
  <w:style w:type="character" w:customStyle="1" w:styleId="WW8NumSt38z0">
    <w:name w:val="WW8NumSt38z0"/>
    <w:rPr>
      <w:rFonts w:ascii="Times New Roman" w:hAnsi="Times New Roman" w:cs="Times New Roman" w:hint="default"/>
    </w:rPr>
  </w:style>
  <w:style w:type="character" w:customStyle="1" w:styleId="10">
    <w:name w:val="Основной шрифт абзаца1"/>
  </w:style>
  <w:style w:type="character" w:styleId="a6">
    <w:name w:val="Hyperlink"/>
    <w:rPr>
      <w:color w:val="0000FF"/>
      <w:u w:val="single"/>
    </w:rPr>
  </w:style>
  <w:style w:type="character" w:customStyle="1" w:styleId="a7">
    <w:name w:val="Верхний колонтитул Знак"/>
    <w:uiPriority w:val="99"/>
    <w:rPr>
      <w:sz w:val="22"/>
      <w:szCs w:val="22"/>
    </w:rPr>
  </w:style>
  <w:style w:type="character" w:customStyle="1" w:styleId="a8">
    <w:name w:val="Нижний колонтитул Знак"/>
    <w:rPr>
      <w:sz w:val="22"/>
      <w:szCs w:val="2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character" w:styleId="ab">
    <w:name w:val="Strong"/>
    <w:qFormat/>
    <w:rPr>
      <w:b/>
      <w:bCs/>
    </w:rPr>
  </w:style>
  <w:style w:type="character" w:customStyle="1" w:styleId="11">
    <w:name w:val="Заголовок 1 Знак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S">
    <w:name w:val="S_Обычный жирный Знак"/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ac">
    <w:name w:val="Основной текст Знак"/>
    <w:rPr>
      <w:rFonts w:ascii="Times New Roman" w:eastAsia="Times New Roman" w:hAnsi="Times New Roman" w:cs="Times New Roman"/>
    </w:rPr>
  </w:style>
  <w:style w:type="character" w:styleId="ad">
    <w:name w:val="page number"/>
  </w:style>
  <w:style w:type="character" w:customStyle="1" w:styleId="22">
    <w:name w:val="Заголовок (Уровень 2) Знак"/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23">
    <w:name w:val="Основной текст 2 Знак"/>
    <w:rPr>
      <w:sz w:val="22"/>
      <w:szCs w:val="22"/>
    </w:rPr>
  </w:style>
  <w:style w:type="character" w:customStyle="1" w:styleId="220">
    <w:name w:val="Основной текст 2 Знак2"/>
    <w:rPr>
      <w:rFonts w:cs="Times New Roman"/>
      <w:sz w:val="28"/>
      <w:szCs w:val="28"/>
    </w:rPr>
  </w:style>
  <w:style w:type="character" w:customStyle="1" w:styleId="110">
    <w:name w:val="Заголовок 1 Знак1"/>
    <w:rPr>
      <w:rFonts w:cs="Times New Roman"/>
      <w:b/>
      <w:sz w:val="28"/>
      <w:szCs w:val="28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e">
    <w:name w:val="Основной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</w:style>
  <w:style w:type="character" w:customStyle="1" w:styleId="S0">
    <w:name w:val="S_Обычный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character" w:customStyle="1" w:styleId="24">
    <w:name w:val="Заголовок 2 Знак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1">
    <w:name w:val="Заголовок 3 Знак"/>
    <w:rPr>
      <w:rFonts w:ascii="Cambria" w:eastAsia="Times New Roman" w:hAnsi="Cambria" w:cs="Cambria"/>
      <w:b/>
      <w:bCs/>
      <w:color w:val="4F81BD"/>
      <w:sz w:val="22"/>
      <w:szCs w:val="22"/>
    </w:rPr>
  </w:style>
  <w:style w:type="character" w:customStyle="1" w:styleId="50">
    <w:name w:val="Заголовок 5 Знак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rPr>
      <w:rFonts w:eastAsia="Times New Roman"/>
      <w:sz w:val="24"/>
      <w:szCs w:val="24"/>
    </w:rPr>
  </w:style>
  <w:style w:type="character" w:customStyle="1" w:styleId="80">
    <w:name w:val="Заголовок 8 Знак"/>
    <w:rPr>
      <w:rFonts w:ascii="Cambria" w:eastAsia="Times New Roman" w:hAnsi="Cambria" w:cs="Cambria"/>
      <w:color w:val="404040"/>
    </w:rPr>
  </w:style>
  <w:style w:type="character" w:customStyle="1" w:styleId="90">
    <w:name w:val="Заголовок 9 Знак"/>
    <w:rPr>
      <w:rFonts w:ascii="Arial" w:eastAsia="Times New Roman" w:hAnsi="Arial" w:cs="Arial"/>
      <w:sz w:val="22"/>
      <w:szCs w:val="22"/>
    </w:rPr>
  </w:style>
  <w:style w:type="character" w:styleId="af">
    <w:name w:val="FollowedHyperlink"/>
    <w:rPr>
      <w:color w:val="800080"/>
      <w:u w:val="single"/>
    </w:rPr>
  </w:style>
  <w:style w:type="character" w:customStyle="1" w:styleId="af0">
    <w:name w:val="Без интервала Знак"/>
    <w:rPr>
      <w:rFonts w:eastAsia="Times New Roman"/>
      <w:sz w:val="22"/>
      <w:szCs w:val="22"/>
    </w:rPr>
  </w:style>
  <w:style w:type="character" w:customStyle="1" w:styleId="S2">
    <w:name w:val="S_Маркированный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S20">
    <w:name w:val="S_Заголовок 2 Знак"/>
    <w:rPr>
      <w:rFonts w:ascii="Times New Roman" w:eastAsia="Times New Roman" w:hAnsi="Times New Roman" w:cs="Times New Roman"/>
      <w:b/>
      <w:i/>
      <w:sz w:val="28"/>
      <w:szCs w:val="28"/>
    </w:rPr>
  </w:style>
  <w:style w:type="character" w:customStyle="1" w:styleId="S3">
    <w:name w:val="S_Заголовок 3 Знак"/>
    <w:rPr>
      <w:rFonts w:ascii="Times New Roman" w:eastAsia="Times New Roman" w:hAnsi="Times New Roman" w:cs="Times New Roman"/>
      <w:b/>
      <w:i/>
      <w:sz w:val="28"/>
      <w:szCs w:val="28"/>
    </w:rPr>
  </w:style>
  <w:style w:type="character" w:customStyle="1" w:styleId="af2">
    <w:name w:val="Текст сноски Знак"/>
    <w:rPr>
      <w:rFonts w:ascii="Times New Roman" w:eastAsia="Times New Roman" w:hAnsi="Times New Roman" w:cs="Times New Roman"/>
    </w:rPr>
  </w:style>
  <w:style w:type="character" w:customStyle="1" w:styleId="ArNar">
    <w:name w:val="Обычный ArNar Знак"/>
    <w:rPr>
      <w:rFonts w:ascii="Arial Narrow" w:hAnsi="Arial Narrow" w:cs="Arial Narrow"/>
      <w:color w:val="000000"/>
    </w:rPr>
  </w:style>
  <w:style w:type="character" w:customStyle="1" w:styleId="af3">
    <w:name w:val="Символ сноски"/>
    <w:rPr>
      <w:vertAlign w:val="superscript"/>
    </w:rPr>
  </w:style>
  <w:style w:type="character" w:customStyle="1" w:styleId="32">
    <w:name w:val="Основной текст 3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udar">
    <w:name w:val="udar"/>
  </w:style>
  <w:style w:type="character" w:customStyle="1" w:styleId="af4">
    <w:name w:val="Подзаголовок Знак"/>
    <w:rPr>
      <w:rFonts w:ascii="Arial Narrow" w:hAnsi="Arial Narrow" w:cs="Arial Narrow"/>
      <w:b/>
    </w:rPr>
  </w:style>
  <w:style w:type="character" w:customStyle="1" w:styleId="12">
    <w:name w:val="Основной(РПЗ) Знак1"/>
    <w:rPr>
      <w:rFonts w:ascii="Times New Roman" w:eastAsia="Times New Roman" w:hAnsi="Times New Roman" w:cs="Times New Roman"/>
      <w:sz w:val="26"/>
      <w:szCs w:val="26"/>
    </w:rPr>
  </w:style>
  <w:style w:type="character" w:customStyle="1" w:styleId="25">
    <w:name w:val="Основной текст с отступом 2 Знак"/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бычный отступ Знак"/>
    <w:rPr>
      <w:rFonts w:ascii="Times New Roman" w:eastAsia="Times New Roman" w:hAnsi="Times New Roman" w:cs="Times New Roman"/>
      <w:iCs/>
      <w:sz w:val="24"/>
      <w:szCs w:val="24"/>
    </w:rPr>
  </w:style>
  <w:style w:type="character" w:customStyle="1" w:styleId="af6">
    <w:name w:val="Колонтитул низ Знак"/>
    <w:rPr>
      <w:rFonts w:ascii="Times New Roman" w:eastAsia="Times New Roman" w:hAnsi="Times New Roman" w:cs="Times New Roman"/>
      <w:i/>
      <w:color w:val="333333"/>
    </w:rPr>
  </w:style>
  <w:style w:type="character" w:customStyle="1" w:styleId="af7">
    <w:name w:val="Обычный текст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Подчеркнутый Знак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1">
    <w:name w:val="S_Маркированный Знак Знак"/>
    <w:rPr>
      <w:sz w:val="28"/>
      <w:szCs w:val="28"/>
      <w:lang w:val="ru-RU" w:bidi="ar-SA"/>
    </w:rPr>
  </w:style>
  <w:style w:type="character" w:customStyle="1" w:styleId="af9">
    <w:name w:val="Схема документа Знак"/>
    <w:rPr>
      <w:rFonts w:ascii="Tahoma" w:hAnsi="Tahoma" w:cs="Tahoma"/>
      <w:sz w:val="24"/>
      <w:szCs w:val="24"/>
      <w:shd w:val="clear" w:color="auto" w:fill="000080"/>
    </w:rPr>
  </w:style>
  <w:style w:type="character" w:customStyle="1" w:styleId="13">
    <w:name w:val="Схема документа Знак1"/>
    <w:rPr>
      <w:rFonts w:ascii="Tahoma" w:hAnsi="Tahoma" w:cs="Tahoma"/>
      <w:sz w:val="16"/>
      <w:szCs w:val="16"/>
    </w:rPr>
  </w:style>
  <w:style w:type="character" w:customStyle="1" w:styleId="33">
    <w:name w:val="Основной текст с отступом 3 Знак"/>
    <w:rPr>
      <w:rFonts w:ascii="Times New Roman" w:eastAsia="Times New Roman" w:hAnsi="Times New Roman" w:cs="Times New Roman"/>
      <w:sz w:val="16"/>
      <w:szCs w:val="16"/>
    </w:rPr>
  </w:style>
  <w:style w:type="character" w:customStyle="1" w:styleId="afa">
    <w:name w:val="Название Знак"/>
    <w:rPr>
      <w:rFonts w:ascii="Arial" w:eastAsia="Times New Roman" w:hAnsi="Arial" w:cs="Arial"/>
      <w:b/>
      <w:sz w:val="22"/>
    </w:rPr>
  </w:style>
  <w:style w:type="character" w:customStyle="1" w:styleId="S10">
    <w:name w:val="S_Маркированный Знак1"/>
    <w:rPr>
      <w:sz w:val="24"/>
      <w:szCs w:val="24"/>
    </w:rPr>
  </w:style>
  <w:style w:type="character" w:customStyle="1" w:styleId="S4">
    <w:name w:val="S_Заголовок таблицы Знак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S11">
    <w:name w:val="S_Таблица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msoins0">
    <w:name w:val="msoins"/>
    <w:rPr>
      <w:color w:val="008080"/>
      <w:u w:val="single"/>
    </w:rPr>
  </w:style>
  <w:style w:type="character" w:customStyle="1" w:styleId="msodel0">
    <w:name w:val="msodel"/>
    <w:rPr>
      <w:strike/>
      <w:color w:val="FF0000"/>
    </w:rPr>
  </w:style>
  <w:style w:type="character" w:customStyle="1" w:styleId="msochangeprop0">
    <w:name w:val="msochangeprop"/>
    <w:rPr>
      <w:color w:val="000000"/>
    </w:rPr>
  </w:style>
  <w:style w:type="character" w:customStyle="1" w:styleId="FontStyle20">
    <w:name w:val="Font Style2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9">
    <w:name w:val="Font Style4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Pr>
      <w:rFonts w:ascii="Arial Narrow" w:hAnsi="Arial Narrow" w:cs="Arial Narrow"/>
      <w:sz w:val="34"/>
      <w:szCs w:val="34"/>
    </w:rPr>
  </w:style>
  <w:style w:type="character" w:customStyle="1" w:styleId="210">
    <w:name w:val="Основной текст 2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Красная строка Знак"/>
    <w:basedOn w:val="ac"/>
    <w:rPr>
      <w:rFonts w:ascii="Times New Roman" w:eastAsia="Times New Roman" w:hAnsi="Times New Roman" w:cs="Times New Roman"/>
    </w:rPr>
  </w:style>
  <w:style w:type="character" w:customStyle="1" w:styleId="afc">
    <w:name w:val="Текст Знак"/>
    <w:rPr>
      <w:rFonts w:ascii="Courier New" w:hAnsi="Courier New" w:cs="Courier New"/>
    </w:rPr>
  </w:style>
  <w:style w:type="character" w:customStyle="1" w:styleId="14">
    <w:name w:val="Текст Знак1"/>
    <w:rPr>
      <w:rFonts w:ascii="Courier New" w:eastAsia="Times New Roman" w:hAnsi="Courier New" w:cs="Courier New"/>
      <w:sz w:val="24"/>
      <w:szCs w:val="24"/>
    </w:rPr>
  </w:style>
  <w:style w:type="character" w:customStyle="1" w:styleId="afd">
    <w:name w:val="Знак Знак Знак"/>
    <w:rPr>
      <w:rFonts w:ascii="Courier New" w:hAnsi="Courier New" w:cs="Courier New"/>
      <w:lang w:val="ru-RU" w:bidi="ar-SA"/>
    </w:rPr>
  </w:style>
  <w:style w:type="character" w:customStyle="1" w:styleId="WW-">
    <w:name w:val="WW-Символ сноски"/>
  </w:style>
  <w:style w:type="character" w:customStyle="1" w:styleId="FontStyle19">
    <w:name w:val="Font Style19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5">
    <w:name w:val="Font Style15"/>
    <w:rPr>
      <w:rFonts w:ascii="Arial Narrow" w:hAnsi="Arial Narrow" w:cs="Arial Narrow"/>
      <w:sz w:val="34"/>
      <w:szCs w:val="34"/>
    </w:rPr>
  </w:style>
  <w:style w:type="character" w:customStyle="1" w:styleId="FontStyle14">
    <w:name w:val="Font Style14"/>
    <w:rPr>
      <w:rFonts w:ascii="Times New Roman" w:hAnsi="Times New Roman" w:cs="Times New Roman"/>
      <w:i/>
      <w:iCs/>
      <w:sz w:val="18"/>
      <w:szCs w:val="18"/>
    </w:rPr>
  </w:style>
  <w:style w:type="character" w:customStyle="1" w:styleId="afe">
    <w:name w:val="Абзац списка Знак"/>
    <w:rPr>
      <w:rFonts w:cs="Calibri"/>
      <w:sz w:val="22"/>
      <w:szCs w:val="22"/>
    </w:rPr>
  </w:style>
  <w:style w:type="character" w:customStyle="1" w:styleId="aff">
    <w:name w:val="Основа Знак"/>
    <w:rPr>
      <w:rFonts w:ascii="Times New Roman" w:eastAsia="Times New Roman" w:hAnsi="Times New Roman" w:cs="Times New Roman"/>
      <w:sz w:val="22"/>
      <w:szCs w:val="24"/>
    </w:rPr>
  </w:style>
  <w:style w:type="character" w:customStyle="1" w:styleId="apple-style-span">
    <w:name w:val="apple-style-span"/>
  </w:style>
  <w:style w:type="character" w:customStyle="1" w:styleId="aff0">
    <w:name w:val="Дата Знак"/>
    <w:rPr>
      <w:rFonts w:ascii="Times New Roman" w:eastAsia="Times New Roman" w:hAnsi="Times New Roman" w:cs="Times New Roman"/>
    </w:rPr>
  </w:style>
  <w:style w:type="character" w:customStyle="1" w:styleId="HTML">
    <w:name w:val="Стандартный HTML Знак"/>
    <w:rPr>
      <w:rFonts w:ascii="Courier New" w:eastAsia="Times New Roman" w:hAnsi="Courier New" w:cs="Courier New"/>
    </w:rPr>
  </w:style>
  <w:style w:type="character" w:customStyle="1" w:styleId="rvts76174">
    <w:name w:val="rvts76174"/>
    <w:rPr>
      <w:rFonts w:ascii="Verdana" w:hAnsi="Verdana" w:cs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shd w:val="clear" w:color="auto" w:fill="auto"/>
    </w:rPr>
  </w:style>
  <w:style w:type="character" w:customStyle="1" w:styleId="aff1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aff2">
    <w:name w:val="Символ концевой сноски"/>
    <w:rPr>
      <w:vertAlign w:val="superscript"/>
    </w:rPr>
  </w:style>
  <w:style w:type="character" w:customStyle="1" w:styleId="aff3">
    <w:name w:val="Оглавление Знак"/>
    <w:rPr>
      <w:rFonts w:ascii="Garamond" w:eastAsia="Times New Roman" w:hAnsi="Garamond" w:cs="Garamond"/>
      <w:b/>
      <w:smallCaps/>
      <w:color w:val="000000"/>
      <w:sz w:val="28"/>
    </w:rPr>
  </w:style>
  <w:style w:type="character" w:customStyle="1" w:styleId="FontStyle45">
    <w:name w:val="Font Style45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f4">
    <w:name w:val="Обычный (веб)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Pr>
      <w:rFonts w:ascii="Times New Roman" w:hAnsi="Times New Roman" w:cs="Times New Roman"/>
      <w:sz w:val="22"/>
      <w:szCs w:val="22"/>
    </w:rPr>
  </w:style>
  <w:style w:type="character" w:customStyle="1" w:styleId="FontStyle42">
    <w:name w:val="Font Style4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Pr>
      <w:rFonts w:ascii="Arial Unicode MS" w:eastAsia="Arial Unicode MS" w:hAnsi="Arial Unicode MS" w:cs="Arial Unicode MS"/>
      <w:b/>
      <w:bCs/>
      <w:sz w:val="26"/>
      <w:szCs w:val="26"/>
    </w:rPr>
  </w:style>
  <w:style w:type="character" w:customStyle="1" w:styleId="FontStyle27">
    <w:name w:val="Font Style27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Pr>
      <w:rFonts w:ascii="Times New Roman" w:hAnsi="Times New Roman" w:cs="Times New Roman"/>
      <w:sz w:val="18"/>
      <w:szCs w:val="18"/>
    </w:rPr>
  </w:style>
  <w:style w:type="paragraph" w:styleId="aff5">
    <w:name w:val="Title"/>
    <w:basedOn w:val="a1"/>
    <w:next w:val="a2"/>
    <w:pPr>
      <w:spacing w:line="240" w:lineRule="auto"/>
      <w:jc w:val="center"/>
    </w:pPr>
    <w:rPr>
      <w:rFonts w:ascii="Arial" w:eastAsia="Times New Roman" w:hAnsi="Arial" w:cs="Arial"/>
      <w:b/>
      <w:szCs w:val="20"/>
    </w:rPr>
  </w:style>
  <w:style w:type="paragraph" w:styleId="a2">
    <w:name w:val="Body Text"/>
    <w:basedOn w:val="a1"/>
    <w:pPr>
      <w:widowControl w:val="0"/>
      <w:autoSpaceDE w:val="0"/>
      <w:spacing w:after="12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ff6">
    <w:name w:val="List"/>
    <w:basedOn w:val="ArNar0"/>
    <w:next w:val="a1"/>
    <w:pPr>
      <w:spacing w:before="120" w:after="120"/>
    </w:pPr>
    <w:rPr>
      <w:rFonts w:cs="Times New Roman"/>
      <w:u w:val="single"/>
    </w:rPr>
  </w:style>
  <w:style w:type="paragraph" w:styleId="aff7">
    <w:name w:val="caption"/>
    <w:basedOn w:val="a1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5">
    <w:name w:val="Указатель1"/>
    <w:basedOn w:val="a1"/>
    <w:pPr>
      <w:suppressLineNumbers/>
    </w:pPr>
    <w:rPr>
      <w:rFonts w:cs="Arial"/>
    </w:rPr>
  </w:style>
  <w:style w:type="paragraph" w:customStyle="1" w:styleId="ArNar0">
    <w:name w:val="Обычный ArNar"/>
    <w:basedOn w:val="a1"/>
    <w:pPr>
      <w:spacing w:line="240" w:lineRule="auto"/>
      <w:ind w:firstLine="709"/>
      <w:jc w:val="both"/>
    </w:pPr>
    <w:rPr>
      <w:rFonts w:ascii="Arial Narrow" w:hAnsi="Arial Narrow" w:cs="Arial Narrow"/>
      <w:color w:val="000000"/>
      <w:sz w:val="20"/>
      <w:szCs w:val="20"/>
    </w:rPr>
  </w:style>
  <w:style w:type="paragraph" w:styleId="aff8">
    <w:name w:val="header"/>
    <w:basedOn w:val="a1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f9">
    <w:name w:val="footer"/>
    <w:basedOn w:val="a1"/>
    <w:pPr>
      <w:tabs>
        <w:tab w:val="center" w:pos="4677"/>
        <w:tab w:val="right" w:pos="9355"/>
      </w:tabs>
    </w:pPr>
    <w:rPr>
      <w:lang w:val="x-none"/>
    </w:rPr>
  </w:style>
  <w:style w:type="paragraph" w:styleId="affa">
    <w:name w:val="Balloon Text"/>
    <w:basedOn w:val="a1"/>
    <w:pPr>
      <w:spacing w:line="240" w:lineRule="auto"/>
    </w:pPr>
    <w:rPr>
      <w:rFonts w:ascii="Tahoma" w:hAnsi="Tahoma" w:cs="Tahoma"/>
      <w:sz w:val="16"/>
      <w:szCs w:val="16"/>
      <w:lang w:val="x-none"/>
    </w:rPr>
  </w:style>
  <w:style w:type="paragraph" w:styleId="affb">
    <w:name w:val="Normal (Web)"/>
    <w:basedOn w:val="a1"/>
    <w:pPr>
      <w:spacing w:after="15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5">
    <w:name w:val="S_Обычный жирный"/>
    <w:basedOn w:val="a1"/>
    <w:pPr>
      <w:spacing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val="x-none"/>
    </w:rPr>
  </w:style>
  <w:style w:type="paragraph" w:customStyle="1" w:styleId="26">
    <w:name w:val="Заголовок (Уровень 2)"/>
    <w:basedOn w:val="a1"/>
    <w:next w:val="a2"/>
    <w:pPr>
      <w:autoSpaceDE w:val="0"/>
      <w:spacing w:line="240" w:lineRule="auto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paragraph" w:customStyle="1" w:styleId="221">
    <w:name w:val="Основной текст 22"/>
    <w:basedOn w:val="a1"/>
    <w:pPr>
      <w:spacing w:after="120" w:line="480" w:lineRule="auto"/>
    </w:pPr>
  </w:style>
  <w:style w:type="paragraph" w:customStyle="1" w:styleId="16">
    <w:name w:val="заголовок 1"/>
    <w:basedOn w:val="a1"/>
    <w:next w:val="a1"/>
    <w:pPr>
      <w:keepNext/>
      <w:autoSpaceDE w:val="0"/>
      <w:spacing w:line="240" w:lineRule="auto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c">
    <w:name w:val="Основной"/>
    <w:basedOn w:val="a1"/>
    <w:pPr>
      <w:widowControl w:val="0"/>
      <w:spacing w:line="240" w:lineRule="auto"/>
      <w:ind w:firstLine="851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6">
    <w:name w:val="S_Обычный"/>
    <w:basedOn w:val="a1"/>
    <w:pPr>
      <w:spacing w:line="240" w:lineRule="auto"/>
      <w:ind w:firstLine="709"/>
      <w:jc w:val="center"/>
    </w:pPr>
    <w:rPr>
      <w:rFonts w:ascii="Times New Roman" w:eastAsia="Times New Roman" w:hAnsi="Times New Roman"/>
      <w:sz w:val="28"/>
      <w:szCs w:val="28"/>
    </w:rPr>
  </w:style>
  <w:style w:type="paragraph" w:styleId="affd">
    <w:name w:val="List Paragraph"/>
    <w:basedOn w:val="a1"/>
    <w:uiPriority w:val="34"/>
    <w:qFormat/>
    <w:pPr>
      <w:spacing w:after="200"/>
      <w:ind w:left="720"/>
      <w:contextualSpacing/>
    </w:pPr>
  </w:style>
  <w:style w:type="paragraph" w:styleId="affe">
    <w:name w:val="No Spacing"/>
    <w:qFormat/>
    <w:pPr>
      <w:suppressAutoHyphens/>
      <w:spacing w:line="240" w:lineRule="atLeast"/>
    </w:pPr>
    <w:rPr>
      <w:rFonts w:ascii="Calibri" w:hAnsi="Calibri"/>
      <w:sz w:val="22"/>
      <w:szCs w:val="22"/>
      <w:lang w:eastAsia="zh-CN"/>
    </w:rPr>
  </w:style>
  <w:style w:type="paragraph" w:customStyle="1" w:styleId="S7">
    <w:name w:val="S_Маркированный"/>
    <w:basedOn w:val="a1"/>
    <w:pPr>
      <w:tabs>
        <w:tab w:val="left" w:pos="1260"/>
      </w:tabs>
      <w:suppressAutoHyphens/>
      <w:spacing w:line="36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paragraph" w:styleId="afff">
    <w:name w:val="Body Text Indent"/>
    <w:basedOn w:val="a1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21">
    <w:name w:val="S_Заголовок 2"/>
    <w:basedOn w:val="2"/>
    <w:pPr>
      <w:keepLines w:val="0"/>
      <w:numPr>
        <w:ilvl w:val="0"/>
        <w:numId w:val="0"/>
      </w:numPr>
      <w:suppressAutoHyphens/>
      <w:spacing w:before="0" w:line="240" w:lineRule="auto"/>
      <w:jc w:val="both"/>
    </w:pPr>
    <w:rPr>
      <w:rFonts w:ascii="Times New Roman" w:hAnsi="Times New Roman" w:cs="Times New Roman"/>
      <w:bCs w:val="0"/>
      <w:i/>
      <w:color w:val="auto"/>
      <w:sz w:val="28"/>
      <w:szCs w:val="28"/>
    </w:rPr>
  </w:style>
  <w:style w:type="paragraph" w:customStyle="1" w:styleId="S30">
    <w:name w:val="S_Заголовок 3"/>
    <w:basedOn w:val="3"/>
    <w:pPr>
      <w:keepLines w:val="0"/>
      <w:numPr>
        <w:ilvl w:val="0"/>
        <w:numId w:val="0"/>
      </w:numPr>
      <w:suppressAutoHyphens/>
      <w:spacing w:before="0" w:line="240" w:lineRule="auto"/>
      <w:ind w:firstLine="720"/>
      <w:jc w:val="both"/>
    </w:pPr>
    <w:rPr>
      <w:rFonts w:ascii="Times New Roman" w:hAnsi="Times New Roman" w:cs="Times New Roman"/>
      <w:bCs w:val="0"/>
      <w:i/>
      <w:color w:val="auto"/>
      <w:sz w:val="28"/>
      <w:szCs w:val="28"/>
    </w:rPr>
  </w:style>
  <w:style w:type="paragraph" w:customStyle="1" w:styleId="S40">
    <w:name w:val="S_Заголовок 4"/>
    <w:basedOn w:val="4"/>
    <w:pPr>
      <w:keepNext w:val="0"/>
      <w:numPr>
        <w:ilvl w:val="0"/>
        <w:numId w:val="0"/>
      </w:numPr>
      <w:suppressAutoHyphens/>
      <w:spacing w:before="0" w:after="0" w:line="240" w:lineRule="auto"/>
      <w:ind w:firstLine="284"/>
      <w:jc w:val="both"/>
    </w:pPr>
    <w:rPr>
      <w:rFonts w:ascii="Times New Roman" w:hAnsi="Times New Roman"/>
      <w:bCs w:val="0"/>
      <w:i/>
      <w:u w:val="single"/>
    </w:rPr>
  </w:style>
  <w:style w:type="paragraph" w:customStyle="1" w:styleId="17">
    <w:name w:val="Знак1"/>
    <w:basedOn w:val="a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pPr>
      <w:widowControl w:val="0"/>
      <w:suppressAutoHyphens/>
      <w:autoSpaceDE w:val="0"/>
      <w:spacing w:line="240" w:lineRule="atLeast"/>
    </w:pPr>
    <w:rPr>
      <w:color w:val="000000"/>
      <w:sz w:val="24"/>
      <w:szCs w:val="24"/>
      <w:lang w:eastAsia="zh-CN"/>
    </w:rPr>
  </w:style>
  <w:style w:type="paragraph" w:styleId="afff0">
    <w:name w:val="footnote text"/>
    <w:basedOn w:val="a1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fff1">
    <w:name w:val="Перечисление + инт"/>
    <w:basedOn w:val="a1"/>
    <w:pPr>
      <w:tabs>
        <w:tab w:val="left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 w:cs="Arial Narrow"/>
      <w:color w:val="000000"/>
      <w:szCs w:val="20"/>
    </w:rPr>
  </w:style>
  <w:style w:type="paragraph" w:customStyle="1" w:styleId="27">
    <w:name w:val="Текст с интервалом 2"/>
    <w:basedOn w:val="ArNar0"/>
    <w:pPr>
      <w:spacing w:before="60"/>
    </w:pPr>
    <w:rPr>
      <w:rFonts w:cs="Times New Roman"/>
    </w:rPr>
  </w:style>
  <w:style w:type="paragraph" w:customStyle="1" w:styleId="afff2">
    <w:name w:val="Текст с интервалом"/>
    <w:basedOn w:val="ArNar0"/>
    <w:next w:val="ArNar0"/>
    <w:pPr>
      <w:spacing w:before="60" w:after="60"/>
    </w:pPr>
    <w:rPr>
      <w:rFonts w:cs="Times New Roman"/>
    </w:rPr>
  </w:style>
  <w:style w:type="paragraph" w:customStyle="1" w:styleId="320">
    <w:name w:val="Основной текст 32"/>
    <w:basedOn w:val="a1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paragraph" w:styleId="afff3">
    <w:name w:val="Subtitle"/>
    <w:basedOn w:val="ArNar0"/>
    <w:next w:val="ArNar0"/>
    <w:qFormat/>
    <w:pPr>
      <w:spacing w:before="120" w:after="120"/>
      <w:ind w:left="709" w:right="425" w:firstLine="0"/>
    </w:pPr>
    <w:rPr>
      <w:rFonts w:cs="Times New Roman"/>
      <w:b/>
      <w:color w:val="auto"/>
    </w:rPr>
  </w:style>
  <w:style w:type="paragraph" w:customStyle="1" w:styleId="afff4">
    <w:name w:val="Основной(РПЗ)"/>
    <w:basedOn w:val="a1"/>
    <w:pPr>
      <w:widowControl w:val="0"/>
      <w:autoSpaceDE w:val="0"/>
      <w:spacing w:line="240" w:lineRule="auto"/>
      <w:ind w:firstLine="709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222">
    <w:name w:val="Основной текст с отступом 22"/>
    <w:basedOn w:val="a1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18">
    <w:name w:val="Обычный отступ1"/>
    <w:basedOn w:val="a1"/>
    <w:next w:val="a1"/>
    <w:pPr>
      <w:widowControl w:val="0"/>
      <w:spacing w:before="120" w:line="240" w:lineRule="auto"/>
      <w:ind w:firstLine="709"/>
      <w:jc w:val="both"/>
    </w:pPr>
    <w:rPr>
      <w:rFonts w:ascii="Times New Roman" w:eastAsia="Times New Roman" w:hAnsi="Times New Roman"/>
      <w:iCs/>
      <w:sz w:val="24"/>
      <w:szCs w:val="24"/>
    </w:rPr>
  </w:style>
  <w:style w:type="paragraph" w:customStyle="1" w:styleId="afff5">
    <w:name w:val="Колонтитул низ"/>
    <w:basedOn w:val="aff9"/>
    <w:pPr>
      <w:spacing w:line="240" w:lineRule="auto"/>
      <w:ind w:firstLine="454"/>
      <w:jc w:val="both"/>
    </w:pPr>
    <w:rPr>
      <w:rFonts w:ascii="Times New Roman" w:eastAsia="Times New Roman" w:hAnsi="Times New Roman"/>
      <w:i/>
      <w:color w:val="333333"/>
      <w:sz w:val="20"/>
      <w:szCs w:val="20"/>
      <w:lang w:val="ru-RU"/>
    </w:rPr>
  </w:style>
  <w:style w:type="paragraph" w:customStyle="1" w:styleId="afff6">
    <w:name w:val="Обычный текст"/>
    <w:basedOn w:val="a1"/>
    <w:pPr>
      <w:spacing w:line="24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ff7">
    <w:name w:val="Подчеркнутый"/>
    <w:basedOn w:val="a1"/>
    <w:pPr>
      <w:spacing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19">
    <w:name w:val="Заголовок1"/>
    <w:basedOn w:val="a1"/>
    <w:pPr>
      <w:tabs>
        <w:tab w:val="left" w:pos="8460"/>
      </w:tabs>
      <w:spacing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</w:rPr>
  </w:style>
  <w:style w:type="paragraph" w:customStyle="1" w:styleId="S12">
    <w:name w:val="S_Заголовок 1"/>
    <w:basedOn w:val="a1"/>
    <w:pPr>
      <w:spacing w:line="240" w:lineRule="auto"/>
      <w:ind w:left="1287" w:hanging="360"/>
      <w:jc w:val="center"/>
    </w:pPr>
    <w:rPr>
      <w:rFonts w:ascii="Times New Roman" w:eastAsia="Times New Roman" w:hAnsi="Times New Roman"/>
      <w:b/>
      <w:caps/>
      <w:sz w:val="24"/>
      <w:szCs w:val="24"/>
    </w:rPr>
  </w:style>
  <w:style w:type="paragraph" w:customStyle="1" w:styleId="afff8">
    <w:name w:val="Знак Знак Знак Знак"/>
    <w:basedOn w:val="a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8">
    <w:name w:val="Знак Знак Знак Знак2"/>
    <w:basedOn w:val="a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a">
    <w:name w:val="Маркированный список1"/>
    <w:basedOn w:val="a1"/>
    <w:pPr>
      <w:spacing w:line="240" w:lineRule="auto"/>
      <w:ind w:left="72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1b">
    <w:name w:val="Схема документа1"/>
    <w:basedOn w:val="a1"/>
    <w:pPr>
      <w:shd w:val="clear" w:color="auto" w:fill="000080"/>
      <w:spacing w:line="240" w:lineRule="auto"/>
    </w:pPr>
    <w:rPr>
      <w:rFonts w:ascii="Tahoma" w:hAnsi="Tahoma" w:cs="Tahoma"/>
      <w:sz w:val="24"/>
      <w:szCs w:val="24"/>
      <w:shd w:val="clear" w:color="auto" w:fill="000080"/>
    </w:rPr>
  </w:style>
  <w:style w:type="paragraph" w:customStyle="1" w:styleId="afff9">
    <w:name w:val="Знак"/>
    <w:basedOn w:val="a1"/>
    <w:pPr>
      <w:spacing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61">
    <w:name w:val="Знак6"/>
    <w:basedOn w:val="a1"/>
    <w:pPr>
      <w:spacing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c">
    <w:name w:val="Основной текст1"/>
    <w:basedOn w:val="a1"/>
    <w:pPr>
      <w:tabs>
        <w:tab w:val="left" w:pos="709"/>
      </w:tabs>
      <w:spacing w:line="240" w:lineRule="auto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1406">
    <w:name w:val="1406"/>
    <w:basedOn w:val="a1"/>
    <w:pPr>
      <w:autoSpaceDE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</w:rPr>
  </w:style>
  <w:style w:type="paragraph" w:customStyle="1" w:styleId="1460">
    <w:name w:val="1460"/>
    <w:basedOn w:val="a1"/>
    <w:pPr>
      <w:autoSpaceDE w:val="0"/>
      <w:spacing w:before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</w:rPr>
  </w:style>
  <w:style w:type="paragraph" w:customStyle="1" w:styleId="1d">
    <w:name w:val="Знак Знак Знак Знак1"/>
    <w:basedOn w:val="a1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51">
    <w:name w:val="Знак5"/>
    <w:basedOn w:val="a1"/>
    <w:pPr>
      <w:spacing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21">
    <w:name w:val="Основной текст с отступом 32"/>
    <w:basedOn w:val="a1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FR2">
    <w:name w:val="FR2"/>
    <w:pPr>
      <w:widowControl w:val="0"/>
      <w:suppressAutoHyphens/>
      <w:autoSpaceDE w:val="0"/>
      <w:spacing w:line="240" w:lineRule="atLeast"/>
      <w:ind w:left="80" w:firstLine="120"/>
    </w:pPr>
    <w:rPr>
      <w:rFonts w:ascii="Arial" w:hAnsi="Arial" w:cs="Arial"/>
      <w:sz w:val="12"/>
      <w:szCs w:val="12"/>
      <w:lang w:eastAsia="zh-CN"/>
    </w:rPr>
  </w:style>
  <w:style w:type="paragraph" w:customStyle="1" w:styleId="41">
    <w:name w:val="Знак4"/>
    <w:basedOn w:val="a1"/>
    <w:pPr>
      <w:spacing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4">
    <w:name w:val="Знак3"/>
    <w:basedOn w:val="a1"/>
    <w:pPr>
      <w:spacing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9">
    <w:name w:val="Знак2"/>
    <w:basedOn w:val="a1"/>
    <w:pPr>
      <w:spacing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a">
    <w:name w:val="Основной текст2"/>
    <w:basedOn w:val="a1"/>
    <w:pPr>
      <w:tabs>
        <w:tab w:val="left" w:pos="709"/>
      </w:tabs>
      <w:spacing w:line="240" w:lineRule="auto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S8">
    <w:name w:val="S_Заголовок таблицы"/>
    <w:basedOn w:val="a1"/>
    <w:pPr>
      <w:spacing w:line="240" w:lineRule="auto"/>
      <w:ind w:firstLine="709"/>
      <w:jc w:val="center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S9">
    <w:name w:val="S_Таблица"/>
    <w:basedOn w:val="a1"/>
    <w:pPr>
      <w:spacing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Sa">
    <w:name w:val="S_Обычный в таблице"/>
    <w:basedOn w:val="a1"/>
    <w:pPr>
      <w:spacing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ConsNormal">
    <w:name w:val="ConsNormal"/>
    <w:pPr>
      <w:widowControl w:val="0"/>
      <w:suppressAutoHyphens/>
      <w:autoSpaceDE w:val="0"/>
      <w:spacing w:line="240" w:lineRule="atLeast"/>
      <w:ind w:firstLine="720"/>
    </w:pPr>
    <w:rPr>
      <w:rFonts w:ascii="Arial" w:hAnsi="Arial" w:cs="Arial"/>
      <w:lang w:eastAsia="zh-CN"/>
    </w:rPr>
  </w:style>
  <w:style w:type="paragraph" w:customStyle="1" w:styleId="ConsCell">
    <w:name w:val="ConsCell"/>
    <w:pPr>
      <w:widowControl w:val="0"/>
      <w:suppressAutoHyphens/>
      <w:autoSpaceDE w:val="0"/>
      <w:spacing w:line="240" w:lineRule="atLeast"/>
    </w:pPr>
    <w:rPr>
      <w:rFonts w:ascii="Arial" w:hAnsi="Arial" w:cs="Arial"/>
      <w:lang w:eastAsia="zh-CN"/>
    </w:rPr>
  </w:style>
  <w:style w:type="paragraph" w:customStyle="1" w:styleId="afffa">
    <w:name w:val="Текст в таблице ДБ"/>
    <w:basedOn w:val="a1"/>
    <w:pPr>
      <w:spacing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fffb">
    <w:name w:val="Текст таблицы"/>
    <w:basedOn w:val="a1"/>
    <w:pPr>
      <w:spacing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styleId="42">
    <w:name w:val="toc 4"/>
    <w:basedOn w:val="a1"/>
    <w:next w:val="a1"/>
    <w:pPr>
      <w:ind w:left="440"/>
    </w:pPr>
    <w:rPr>
      <w:sz w:val="20"/>
      <w:szCs w:val="20"/>
    </w:rPr>
  </w:style>
  <w:style w:type="paragraph" w:customStyle="1" w:styleId="1e">
    <w:name w:val="Обычный1"/>
    <w:pPr>
      <w:suppressAutoHyphens/>
      <w:spacing w:line="240" w:lineRule="atLeast"/>
    </w:pPr>
    <w:rPr>
      <w:lang w:eastAsia="zh-CN"/>
    </w:rPr>
  </w:style>
  <w:style w:type="paragraph" w:styleId="35">
    <w:name w:val="List Bullet 3"/>
    <w:basedOn w:val="a1"/>
    <w:pPr>
      <w:spacing w:line="360" w:lineRule="auto"/>
      <w:jc w:val="right"/>
    </w:pPr>
    <w:rPr>
      <w:rFonts w:ascii="Arial" w:eastAsia="Times New Roman" w:hAnsi="Arial" w:cs="Arial"/>
      <w:sz w:val="24"/>
      <w:szCs w:val="20"/>
    </w:rPr>
  </w:style>
  <w:style w:type="paragraph" w:customStyle="1" w:styleId="afffc">
    <w:name w:val="Перечисление"/>
    <w:basedOn w:val="a2"/>
    <w:pPr>
      <w:widowControl/>
      <w:autoSpaceDE/>
      <w:spacing w:after="0"/>
      <w:jc w:val="both"/>
    </w:pPr>
    <w:rPr>
      <w:sz w:val="24"/>
    </w:rPr>
  </w:style>
  <w:style w:type="paragraph" w:customStyle="1" w:styleId="afffd">
    <w:name w:val="Основной текст документа"/>
    <w:pPr>
      <w:suppressAutoHyphens/>
      <w:spacing w:before="60" w:after="60" w:line="240" w:lineRule="atLeast"/>
      <w:ind w:firstLine="709"/>
      <w:jc w:val="both"/>
    </w:pPr>
    <w:rPr>
      <w:sz w:val="24"/>
      <w:lang w:eastAsia="zh-CN"/>
    </w:rPr>
  </w:style>
  <w:style w:type="paragraph" w:customStyle="1" w:styleId="FR3">
    <w:name w:val="FR3"/>
    <w:pPr>
      <w:widowControl w:val="0"/>
      <w:suppressAutoHyphens/>
      <w:autoSpaceDE w:val="0"/>
      <w:spacing w:line="316" w:lineRule="auto"/>
      <w:ind w:firstLine="500"/>
    </w:pPr>
    <w:rPr>
      <w:sz w:val="18"/>
      <w:szCs w:val="18"/>
      <w:lang w:eastAsia="zh-CN"/>
    </w:rPr>
  </w:style>
  <w:style w:type="paragraph" w:styleId="1f">
    <w:name w:val="toc 1"/>
    <w:basedOn w:val="a1"/>
    <w:pPr>
      <w:spacing w:line="288" w:lineRule="auto"/>
      <w:ind w:firstLine="567"/>
    </w:pPr>
    <w:rPr>
      <w:rFonts w:ascii="Times New Roman" w:hAnsi="Times New Roman"/>
      <w:b/>
      <w:bCs/>
      <w:sz w:val="28"/>
      <w:szCs w:val="24"/>
    </w:rPr>
  </w:style>
  <w:style w:type="paragraph" w:styleId="2b">
    <w:name w:val="toc 2"/>
    <w:basedOn w:val="a1"/>
    <w:pPr>
      <w:spacing w:before="240"/>
    </w:pPr>
    <w:rPr>
      <w:b/>
      <w:bCs/>
      <w:sz w:val="20"/>
      <w:szCs w:val="20"/>
    </w:rPr>
  </w:style>
  <w:style w:type="paragraph" w:styleId="36">
    <w:name w:val="toc 3"/>
    <w:basedOn w:val="a1"/>
    <w:pPr>
      <w:ind w:left="220"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spacing w:line="240" w:lineRule="atLeast"/>
      <w:ind w:firstLine="720"/>
    </w:pPr>
    <w:rPr>
      <w:rFonts w:ascii="Arial" w:hAnsi="Arial" w:cs="Arial"/>
      <w:lang w:eastAsia="zh-CN"/>
    </w:rPr>
  </w:style>
  <w:style w:type="paragraph" w:customStyle="1" w:styleId="Style21">
    <w:name w:val="Style21"/>
    <w:basedOn w:val="a1"/>
    <w:pPr>
      <w:widowControl w:val="0"/>
      <w:autoSpaceDE w:val="0"/>
      <w:spacing w:line="324" w:lineRule="exact"/>
      <w:ind w:hanging="302"/>
    </w:pPr>
    <w:rPr>
      <w:rFonts w:ascii="Times New Roman" w:eastAsia="Times New Roman" w:hAnsi="Times New Roman"/>
      <w:sz w:val="24"/>
      <w:szCs w:val="24"/>
    </w:rPr>
  </w:style>
  <w:style w:type="paragraph" w:customStyle="1" w:styleId="Style4">
    <w:name w:val="Style4"/>
    <w:basedOn w:val="a1"/>
    <w:pPr>
      <w:widowControl w:val="0"/>
      <w:autoSpaceDE w:val="0"/>
      <w:spacing w:line="48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afffe">
    <w:name w:val="Таблица"/>
    <w:basedOn w:val="a1"/>
    <w:pPr>
      <w:widowControl w:val="0"/>
      <w:spacing w:line="264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f0">
    <w:name w:val="Красная строка1"/>
    <w:basedOn w:val="a2"/>
    <w:pPr>
      <w:widowControl/>
      <w:autoSpaceDE/>
      <w:ind w:firstLine="210"/>
    </w:pPr>
  </w:style>
  <w:style w:type="paragraph" w:customStyle="1" w:styleId="bodytext">
    <w:name w:val="body_text"/>
    <w:pPr>
      <w:suppressAutoHyphens/>
      <w:spacing w:line="240" w:lineRule="atLeast"/>
      <w:ind w:firstLine="709"/>
      <w:jc w:val="both"/>
    </w:pPr>
    <w:rPr>
      <w:sz w:val="24"/>
      <w:lang w:eastAsia="zh-CN"/>
    </w:rPr>
  </w:style>
  <w:style w:type="paragraph" w:customStyle="1" w:styleId="2c">
    <w:name w:val="çàãîëîâîê 2"/>
    <w:basedOn w:val="a1"/>
    <w:next w:val="a1"/>
    <w:pPr>
      <w:keepNext/>
      <w:spacing w:line="360" w:lineRule="auto"/>
      <w:ind w:firstLine="709"/>
      <w:jc w:val="right"/>
    </w:pPr>
    <w:rPr>
      <w:rFonts w:ascii="Times New Roman" w:eastAsia="Times New Roman" w:hAnsi="Times New Roman"/>
      <w:b/>
      <w:sz w:val="24"/>
      <w:szCs w:val="20"/>
    </w:rPr>
  </w:style>
  <w:style w:type="paragraph" w:customStyle="1" w:styleId="1f1">
    <w:name w:val="Текст1"/>
    <w:basedOn w:val="a1"/>
    <w:pPr>
      <w:spacing w:line="240" w:lineRule="auto"/>
      <w:ind w:firstLine="709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">
    <w:name w:val="Комментарий"/>
    <w:basedOn w:val="a1"/>
    <w:next w:val="a1"/>
    <w:pPr>
      <w:widowControl w:val="0"/>
      <w:autoSpaceDE w:val="0"/>
      <w:spacing w:line="240" w:lineRule="auto"/>
      <w:ind w:left="170" w:firstLine="709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Report">
    <w:name w:val="Report"/>
    <w:basedOn w:val="a1"/>
    <w:pPr>
      <w:spacing w:line="360" w:lineRule="auto"/>
      <w:ind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20">
    <w:name w:val="Основной текст.Основной текст12"/>
    <w:pPr>
      <w:suppressAutoHyphens/>
      <w:spacing w:line="240" w:lineRule="atLeast"/>
      <w:ind w:firstLine="709"/>
    </w:pPr>
    <w:rPr>
      <w:color w:val="000000"/>
      <w:sz w:val="28"/>
      <w:lang w:eastAsia="zh-CN"/>
    </w:rPr>
  </w:style>
  <w:style w:type="paragraph" w:customStyle="1" w:styleId="1f2">
    <w:name w:val="Основной текст с отступом.Мой Заголовок 1"/>
    <w:basedOn w:val="a1"/>
    <w:pPr>
      <w:widowControl w:val="0"/>
      <w:spacing w:line="240" w:lineRule="auto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ConsPlusTitle">
    <w:name w:val="ConsPlusTitle"/>
    <w:pPr>
      <w:widowControl w:val="0"/>
      <w:suppressAutoHyphens/>
      <w:autoSpaceDE w:val="0"/>
      <w:spacing w:line="240" w:lineRule="atLeast"/>
      <w:ind w:firstLine="709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BodyText21">
    <w:name w:val="Body Text 2.Мой Заголовок 1"/>
    <w:pPr>
      <w:suppressAutoHyphens/>
      <w:spacing w:line="240" w:lineRule="atLeast"/>
      <w:ind w:firstLine="709"/>
      <w:jc w:val="both"/>
    </w:pPr>
    <w:rPr>
      <w:sz w:val="28"/>
      <w:lang w:eastAsia="zh-CN"/>
    </w:rPr>
  </w:style>
  <w:style w:type="paragraph" w:customStyle="1" w:styleId="CharChar">
    <w:name w:val="Char Char"/>
    <w:basedOn w:val="a1"/>
    <w:pPr>
      <w:autoSpaceDE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/>
    </w:rPr>
  </w:style>
  <w:style w:type="paragraph" w:customStyle="1" w:styleId="Style2">
    <w:name w:val="Style2"/>
    <w:basedOn w:val="a1"/>
    <w:pPr>
      <w:widowControl w:val="0"/>
      <w:autoSpaceDE w:val="0"/>
      <w:spacing w:line="182" w:lineRule="exact"/>
      <w:ind w:firstLine="709"/>
    </w:pPr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1"/>
    <w:pPr>
      <w:widowControl w:val="0"/>
      <w:autoSpaceDE w:val="0"/>
      <w:spacing w:line="346" w:lineRule="exact"/>
      <w:ind w:firstLine="709"/>
    </w:pPr>
    <w:rPr>
      <w:rFonts w:ascii="Times New Roman" w:eastAsia="Times New Roman" w:hAnsi="Times New Roman"/>
      <w:sz w:val="24"/>
      <w:szCs w:val="24"/>
    </w:rPr>
  </w:style>
  <w:style w:type="paragraph" w:customStyle="1" w:styleId="Style7">
    <w:name w:val="Style7"/>
    <w:basedOn w:val="a1"/>
    <w:pPr>
      <w:widowControl w:val="0"/>
      <w:autoSpaceDE w:val="0"/>
      <w:spacing w:line="240" w:lineRule="auto"/>
      <w:ind w:firstLine="709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a1"/>
    <w:pPr>
      <w:widowControl w:val="0"/>
      <w:autoSpaceDE w:val="0"/>
      <w:spacing w:line="163" w:lineRule="exact"/>
      <w:ind w:firstLine="709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1"/>
    <w:pPr>
      <w:widowControl w:val="0"/>
      <w:autoSpaceDE w:val="0"/>
      <w:spacing w:line="240" w:lineRule="auto"/>
      <w:ind w:firstLine="709"/>
    </w:pPr>
    <w:rPr>
      <w:rFonts w:ascii="Times New Roman" w:eastAsia="Times New Roman" w:hAnsi="Times New Roman"/>
      <w:sz w:val="24"/>
      <w:szCs w:val="24"/>
    </w:rPr>
  </w:style>
  <w:style w:type="paragraph" w:customStyle="1" w:styleId="Style11">
    <w:name w:val="Style11"/>
    <w:basedOn w:val="a1"/>
    <w:pPr>
      <w:widowControl w:val="0"/>
      <w:autoSpaceDE w:val="0"/>
      <w:spacing w:line="158" w:lineRule="exact"/>
      <w:ind w:firstLine="154"/>
    </w:pPr>
    <w:rPr>
      <w:rFonts w:ascii="Times New Roman" w:eastAsia="Times New Roman" w:hAnsi="Times New Roman"/>
      <w:sz w:val="24"/>
      <w:szCs w:val="24"/>
    </w:rPr>
  </w:style>
  <w:style w:type="paragraph" w:customStyle="1" w:styleId="Style10">
    <w:name w:val="Style10"/>
    <w:basedOn w:val="a1"/>
    <w:pPr>
      <w:widowControl w:val="0"/>
      <w:autoSpaceDE w:val="0"/>
      <w:spacing w:line="163" w:lineRule="exact"/>
      <w:ind w:firstLine="115"/>
    </w:pPr>
    <w:rPr>
      <w:rFonts w:ascii="Times New Roman" w:eastAsia="Times New Roman" w:hAnsi="Times New Roman"/>
      <w:sz w:val="24"/>
      <w:szCs w:val="24"/>
    </w:rPr>
  </w:style>
  <w:style w:type="paragraph" w:customStyle="1" w:styleId="Style12">
    <w:name w:val="Style12"/>
    <w:basedOn w:val="a1"/>
    <w:pPr>
      <w:widowControl w:val="0"/>
      <w:autoSpaceDE w:val="0"/>
      <w:spacing w:line="163" w:lineRule="exact"/>
      <w:ind w:firstLine="709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Style13">
    <w:name w:val="Style13"/>
    <w:basedOn w:val="a1"/>
    <w:pPr>
      <w:widowControl w:val="0"/>
      <w:autoSpaceDE w:val="0"/>
      <w:spacing w:line="161" w:lineRule="exact"/>
      <w:ind w:firstLine="62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a1"/>
    <w:pPr>
      <w:widowControl w:val="0"/>
      <w:autoSpaceDE w:val="0"/>
      <w:spacing w:line="240" w:lineRule="auto"/>
      <w:ind w:firstLine="709"/>
    </w:pPr>
    <w:rPr>
      <w:rFonts w:ascii="Times New Roman" w:eastAsia="Times New Roman" w:hAnsi="Times New Roman"/>
      <w:sz w:val="24"/>
      <w:szCs w:val="24"/>
    </w:rPr>
  </w:style>
  <w:style w:type="paragraph" w:customStyle="1" w:styleId="Style14">
    <w:name w:val="Style14"/>
    <w:basedOn w:val="a1"/>
    <w:pPr>
      <w:widowControl w:val="0"/>
      <w:autoSpaceDE w:val="0"/>
      <w:spacing w:line="240" w:lineRule="auto"/>
      <w:ind w:firstLine="709"/>
    </w:pPr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a1"/>
    <w:pPr>
      <w:widowControl w:val="0"/>
      <w:autoSpaceDE w:val="0"/>
      <w:spacing w:line="232" w:lineRule="exact"/>
      <w:ind w:firstLine="408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harChar1">
    <w:name w:val="Char Char1"/>
    <w:basedOn w:val="a1"/>
    <w:pPr>
      <w:autoSpaceDE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/>
    </w:rPr>
  </w:style>
  <w:style w:type="paragraph" w:customStyle="1" w:styleId="xl62">
    <w:name w:val="xl62"/>
    <w:basedOn w:val="a1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1f3">
    <w:name w:val="Название объекта1"/>
    <w:basedOn w:val="a1"/>
    <w:next w:val="a1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affff0">
    <w:name w:val="Îáû÷íûé"/>
    <w:pPr>
      <w:suppressAutoHyphens/>
      <w:spacing w:line="240" w:lineRule="atLeast"/>
    </w:pPr>
    <w:rPr>
      <w:sz w:val="24"/>
      <w:lang w:eastAsia="zh-CN"/>
    </w:rPr>
  </w:style>
  <w:style w:type="paragraph" w:customStyle="1" w:styleId="1f4">
    <w:name w:val="Цитата1"/>
    <w:basedOn w:val="a1"/>
    <w:pPr>
      <w:spacing w:line="240" w:lineRule="auto"/>
      <w:ind w:left="-709" w:right="43" w:firstLine="851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xl24">
    <w:name w:val="xl24"/>
    <w:basedOn w:val="a1"/>
    <w:pP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35">
    <w:name w:val="xl35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pPr>
      <w:widowControl w:val="0"/>
      <w:suppressAutoHyphens/>
      <w:spacing w:line="240" w:lineRule="atLeast"/>
    </w:pPr>
    <w:rPr>
      <w:lang w:eastAsia="zh-CN"/>
    </w:rPr>
  </w:style>
  <w:style w:type="paragraph" w:customStyle="1" w:styleId="caaieiaie2">
    <w:name w:val="caaieiaie 2"/>
    <w:basedOn w:val="Iauiue"/>
    <w:next w:val="Iauiue"/>
    <w:pPr>
      <w:keepNext/>
      <w:keepLines/>
      <w:spacing w:before="240" w:after="60"/>
      <w:jc w:val="center"/>
    </w:pPr>
    <w:rPr>
      <w:rFonts w:ascii="Peterburg" w:hAnsi="Peterburg" w:cs="Peterburg"/>
      <w:b/>
      <w:sz w:val="24"/>
    </w:rPr>
  </w:style>
  <w:style w:type="paragraph" w:customStyle="1" w:styleId="xl25">
    <w:name w:val="xl25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26">
    <w:name w:val="xl26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27">
    <w:name w:val="xl27"/>
    <w:basedOn w:val="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28">
    <w:name w:val="xl28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29">
    <w:name w:val="xl29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30">
    <w:name w:val="xl30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31">
    <w:name w:val="xl31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32">
    <w:name w:val="xl32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34">
    <w:name w:val="xl34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36">
    <w:name w:val="xl36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37">
    <w:name w:val="xl37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38">
    <w:name w:val="xl38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39">
    <w:name w:val="xl39"/>
    <w:basedOn w:val="a1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40">
    <w:name w:val="xl40"/>
    <w:basedOn w:val="a1"/>
    <w:pP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41">
    <w:name w:val="xl41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42">
    <w:name w:val="xl42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43">
    <w:name w:val="xl43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44">
    <w:name w:val="xl44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45">
    <w:name w:val="xl45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46">
    <w:name w:val="xl46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47">
    <w:name w:val="xl47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48">
    <w:name w:val="xl48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49">
    <w:name w:val="xl49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50">
    <w:name w:val="xl50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51">
    <w:name w:val="xl51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52">
    <w:name w:val="xl52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53">
    <w:name w:val="xl53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54">
    <w:name w:val="xl54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55">
    <w:name w:val="xl55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56">
    <w:name w:val="xl56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57">
    <w:name w:val="xl57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58">
    <w:name w:val="xl58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59">
    <w:name w:val="xl59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0">
    <w:name w:val="xl60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1">
    <w:name w:val="xl61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3">
    <w:name w:val="xl63"/>
    <w:basedOn w:val="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64">
    <w:name w:val="xl64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5">
    <w:name w:val="xl65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66">
    <w:name w:val="xl66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1"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1">
    <w:name w:val="xl71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2">
    <w:name w:val="xl72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1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75">
    <w:name w:val="xl75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76">
    <w:name w:val="xl76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77">
    <w:name w:val="xl77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81">
    <w:name w:val="xl81"/>
    <w:basedOn w:val="a1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82">
    <w:name w:val="xl82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86">
    <w:name w:val="xl86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88">
    <w:name w:val="xl88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89">
    <w:name w:val="xl89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90">
    <w:name w:val="xl90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2">
    <w:name w:val="xl92"/>
    <w:basedOn w:val="a1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3">
    <w:name w:val="xl93"/>
    <w:basedOn w:val="a1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4">
    <w:name w:val="xl94"/>
    <w:basedOn w:val="a1"/>
    <w:pPr>
      <w:pBdr>
        <w:top w:val="single" w:sz="4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5">
    <w:name w:val="xl95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6">
    <w:name w:val="xl96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1"/>
    <w:pPr>
      <w:pBdr>
        <w:top w:val="none" w:sz="0" w:space="0" w:color="000000"/>
        <w:left w:val="none" w:sz="0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8">
    <w:name w:val="xl98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9">
    <w:name w:val="xl99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0">
    <w:name w:val="xl100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1">
    <w:name w:val="xl101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2">
    <w:name w:val="xl102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3">
    <w:name w:val="xl103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4">
    <w:name w:val="xl104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05">
    <w:name w:val="xl105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06">
    <w:name w:val="xl106"/>
    <w:basedOn w:val="a1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07">
    <w:name w:val="xl107"/>
    <w:basedOn w:val="a1"/>
    <w:pPr>
      <w:pBdr>
        <w:top w:val="none" w:sz="0" w:space="0" w:color="000000"/>
        <w:left w:val="single" w:sz="4" w:space="0" w:color="000000"/>
        <w:bottom w:val="none" w:sz="0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08">
    <w:name w:val="xl108"/>
    <w:basedOn w:val="a1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10">
    <w:name w:val="xl110"/>
    <w:basedOn w:val="a1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11">
    <w:name w:val="xl111"/>
    <w:basedOn w:val="a1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ff1">
    <w:name w:val="основной текст дока"/>
    <w:basedOn w:val="a1"/>
    <w:pPr>
      <w:spacing w:line="240" w:lineRule="auto"/>
      <w:ind w:firstLine="709"/>
      <w:jc w:val="both"/>
    </w:pPr>
    <w:rPr>
      <w:rFonts w:ascii="Times New Roman" w:eastAsia="Times New Roman" w:hAnsi="Times New Roman"/>
      <w:spacing w:val="-1"/>
      <w:sz w:val="24"/>
      <w:szCs w:val="20"/>
    </w:rPr>
  </w:style>
  <w:style w:type="paragraph" w:customStyle="1" w:styleId="style40">
    <w:name w:val="style4"/>
    <w:basedOn w:val="4"/>
    <w:pPr>
      <w:numPr>
        <w:ilvl w:val="0"/>
        <w:numId w:val="0"/>
      </w:numPr>
      <w:spacing w:line="240" w:lineRule="auto"/>
    </w:pPr>
    <w:rPr>
      <w:rFonts w:ascii="Times New Roman" w:hAnsi="Times New Roman"/>
      <w:b w:val="0"/>
      <w:i/>
      <w:sz w:val="24"/>
      <w:u w:val="single"/>
    </w:rPr>
  </w:style>
  <w:style w:type="paragraph" w:customStyle="1" w:styleId="Style5">
    <w:name w:val="Style5"/>
    <w:basedOn w:val="a1"/>
    <w:pPr>
      <w:widowControl w:val="0"/>
      <w:autoSpaceDE w:val="0"/>
      <w:spacing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f5">
    <w:name w:val="Абзац списка1"/>
    <w:basedOn w:val="a1"/>
    <w:pPr>
      <w:ind w:left="720"/>
    </w:pPr>
    <w:rPr>
      <w:rFonts w:cs="Calibri"/>
    </w:rPr>
  </w:style>
  <w:style w:type="paragraph" w:styleId="affff2">
    <w:name w:val="toa heading"/>
    <w:basedOn w:val="1"/>
    <w:next w:val="a1"/>
    <w:pPr>
      <w:keepNext/>
      <w:keepLines/>
      <w:numPr>
        <w:numId w:val="0"/>
      </w:numPr>
      <w:spacing w:before="480" w:after="0" w:line="276" w:lineRule="auto"/>
    </w:pPr>
    <w:rPr>
      <w:rFonts w:ascii="Cambria" w:hAnsi="Cambria" w:cs="Cambria"/>
      <w:color w:val="365F91"/>
      <w:kern w:val="0"/>
      <w:sz w:val="28"/>
      <w:szCs w:val="28"/>
    </w:rPr>
  </w:style>
  <w:style w:type="paragraph" w:styleId="52">
    <w:name w:val="toc 5"/>
    <w:basedOn w:val="a1"/>
    <w:next w:val="a1"/>
    <w:pPr>
      <w:ind w:left="660"/>
    </w:pPr>
    <w:rPr>
      <w:sz w:val="20"/>
      <w:szCs w:val="20"/>
    </w:rPr>
  </w:style>
  <w:style w:type="paragraph" w:styleId="62">
    <w:name w:val="toc 6"/>
    <w:basedOn w:val="a1"/>
    <w:next w:val="a1"/>
    <w:pPr>
      <w:ind w:left="880"/>
    </w:pPr>
    <w:rPr>
      <w:sz w:val="20"/>
      <w:szCs w:val="20"/>
    </w:rPr>
  </w:style>
  <w:style w:type="paragraph" w:styleId="71">
    <w:name w:val="toc 7"/>
    <w:basedOn w:val="a1"/>
    <w:next w:val="a1"/>
    <w:pPr>
      <w:ind w:left="1100"/>
    </w:pPr>
    <w:rPr>
      <w:sz w:val="20"/>
      <w:szCs w:val="20"/>
    </w:rPr>
  </w:style>
  <w:style w:type="paragraph" w:styleId="81">
    <w:name w:val="toc 8"/>
    <w:basedOn w:val="a1"/>
    <w:next w:val="a1"/>
    <w:pPr>
      <w:ind w:left="1320"/>
    </w:pPr>
    <w:rPr>
      <w:sz w:val="20"/>
      <w:szCs w:val="20"/>
    </w:rPr>
  </w:style>
  <w:style w:type="paragraph" w:styleId="91">
    <w:name w:val="toc 9"/>
    <w:basedOn w:val="a1"/>
    <w:next w:val="a1"/>
    <w:pPr>
      <w:ind w:left="1540"/>
    </w:pPr>
    <w:rPr>
      <w:sz w:val="20"/>
      <w:szCs w:val="20"/>
    </w:rPr>
  </w:style>
  <w:style w:type="paragraph" w:customStyle="1" w:styleId="text19">
    <w:name w:val="text19"/>
    <w:basedOn w:val="a1"/>
    <w:pPr>
      <w:spacing w:after="216" w:line="312" w:lineRule="auto"/>
    </w:pPr>
    <w:rPr>
      <w:rFonts w:ascii="Arial" w:eastAsia="Times New Roman" w:hAnsi="Arial" w:cs="Arial"/>
      <w:sz w:val="18"/>
      <w:szCs w:val="18"/>
    </w:rPr>
  </w:style>
  <w:style w:type="paragraph" w:customStyle="1" w:styleId="affff3">
    <w:name w:val="Основа"/>
    <w:basedOn w:val="a1"/>
    <w:pPr>
      <w:spacing w:before="120" w:line="360" w:lineRule="auto"/>
      <w:ind w:firstLine="567"/>
      <w:jc w:val="both"/>
    </w:pPr>
    <w:rPr>
      <w:rFonts w:ascii="Times New Roman" w:eastAsia="Times New Roman" w:hAnsi="Times New Roman"/>
      <w:szCs w:val="24"/>
    </w:rPr>
  </w:style>
  <w:style w:type="paragraph" w:customStyle="1" w:styleId="20">
    <w:name w:val="Перечисление 2"/>
    <w:basedOn w:val="ArNar0"/>
    <w:pPr>
      <w:numPr>
        <w:numId w:val="3"/>
      </w:numPr>
      <w:tabs>
        <w:tab w:val="left" w:pos="993"/>
      </w:tabs>
      <w:ind w:left="993" w:hanging="284"/>
    </w:pPr>
    <w:rPr>
      <w:rFonts w:eastAsia="Times New Roman" w:cs="Times New Roman"/>
    </w:rPr>
  </w:style>
  <w:style w:type="paragraph" w:customStyle="1" w:styleId="affff4">
    <w:name w:val="Оглавление"/>
    <w:basedOn w:val="a1"/>
    <w:pPr>
      <w:spacing w:before="120" w:after="120" w:line="240" w:lineRule="auto"/>
      <w:jc w:val="center"/>
    </w:pPr>
    <w:rPr>
      <w:rFonts w:ascii="Garamond" w:eastAsia="Times New Roman" w:hAnsi="Garamond" w:cs="Garamond"/>
      <w:b/>
      <w:smallCaps/>
      <w:color w:val="000000"/>
      <w:sz w:val="28"/>
      <w:szCs w:val="20"/>
    </w:rPr>
  </w:style>
  <w:style w:type="paragraph" w:customStyle="1" w:styleId="21">
    <w:name w:val="Перечисление 2+инт"/>
    <w:basedOn w:val="a1"/>
    <w:pPr>
      <w:numPr>
        <w:numId w:val="5"/>
      </w:numPr>
      <w:tabs>
        <w:tab w:val="left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 w:cs="Arial Narrow"/>
      <w:color w:val="000000"/>
      <w:szCs w:val="20"/>
    </w:rPr>
  </w:style>
  <w:style w:type="paragraph" w:customStyle="1" w:styleId="1f6">
    <w:name w:val="Дата1"/>
    <w:basedOn w:val="a1"/>
    <w:next w:val="a1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paragraph" w:styleId="HTML0">
    <w:name w:val="HTML Preformatted"/>
    <w:basedOn w:val="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30">
    <w:name w:val="Текст с интервалом 3"/>
    <w:basedOn w:val="afff2"/>
    <w:next w:val="ArNar0"/>
    <w:pPr>
      <w:numPr>
        <w:numId w:val="4"/>
      </w:numPr>
      <w:ind w:left="360" w:firstLine="709"/>
    </w:pPr>
    <w:rPr>
      <w:rFonts w:eastAsia="Times New Roman"/>
    </w:rPr>
  </w:style>
  <w:style w:type="paragraph" w:styleId="affff5">
    <w:name w:val="endnote text"/>
    <w:basedOn w:val="a1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ffff6">
    <w:name w:val="_Текст"/>
    <w:pPr>
      <w:suppressAutoHyphens/>
      <w:spacing w:line="360" w:lineRule="auto"/>
      <w:ind w:firstLine="709"/>
      <w:jc w:val="both"/>
    </w:pPr>
    <w:rPr>
      <w:rFonts w:ascii="Arial" w:hAnsi="Arial" w:cs="Arial"/>
      <w:sz w:val="24"/>
      <w:lang w:eastAsia="zh-CN"/>
    </w:rPr>
  </w:style>
  <w:style w:type="paragraph" w:customStyle="1" w:styleId="caaieiaie20">
    <w:name w:val="caaieiaie2"/>
    <w:basedOn w:val="a1"/>
    <w:pPr>
      <w:keepNext/>
      <w:spacing w:after="120" w:line="36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fff7">
    <w:name w:val="Текст с отступом"/>
    <w:basedOn w:val="a1"/>
    <w:pPr>
      <w:tabs>
        <w:tab w:val="left" w:pos="3225"/>
      </w:tabs>
      <w:spacing w:line="360" w:lineRule="auto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ffff8">
    <w:name w:val="Аннотация (титульный лист)"/>
    <w:basedOn w:val="a1"/>
    <w:pPr>
      <w:spacing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2d">
    <w:name w:val="Нижний колонтитул 2"/>
    <w:basedOn w:val="aff9"/>
    <w:pPr>
      <w:tabs>
        <w:tab w:val="clear" w:pos="4677"/>
        <w:tab w:val="clear" w:pos="9355"/>
      </w:tabs>
      <w:spacing w:line="240" w:lineRule="auto"/>
      <w:jc w:val="center"/>
    </w:pPr>
    <w:rPr>
      <w:rFonts w:ascii="Garamond" w:eastAsia="Times New Roman" w:hAnsi="Garamond" w:cs="Garamond"/>
      <w:sz w:val="21"/>
      <w:szCs w:val="20"/>
      <w:lang w:val="ru-RU"/>
    </w:rPr>
  </w:style>
  <w:style w:type="paragraph" w:customStyle="1" w:styleId="affff9">
    <w:name w:val="Чертежный"/>
    <w:pPr>
      <w:suppressAutoHyphens/>
      <w:spacing w:line="240" w:lineRule="atLeast"/>
      <w:jc w:val="both"/>
    </w:pPr>
    <w:rPr>
      <w:rFonts w:ascii="ISOCPEUR" w:hAnsi="ISOCPEUR" w:cs="ISOCPEUR"/>
      <w:i/>
      <w:sz w:val="28"/>
      <w:lang w:val="uk-UA" w:eastAsia="zh-CN"/>
    </w:rPr>
  </w:style>
  <w:style w:type="paragraph" w:customStyle="1" w:styleId="affffa">
    <w:name w:val="текст таблицы"/>
    <w:basedOn w:val="a1"/>
    <w:pPr>
      <w:spacing w:line="360" w:lineRule="auto"/>
      <w:ind w:left="-108" w:right="-108"/>
    </w:pPr>
    <w:rPr>
      <w:rFonts w:ascii="Times New Roman" w:eastAsia="Times New Roman" w:hAnsi="Times New Roman"/>
      <w:sz w:val="24"/>
      <w:szCs w:val="24"/>
    </w:rPr>
  </w:style>
  <w:style w:type="paragraph" w:customStyle="1" w:styleId="a0">
    <w:name w:val="название таблицы"/>
    <w:basedOn w:val="a1"/>
    <w:pPr>
      <w:numPr>
        <w:numId w:val="6"/>
      </w:numPr>
      <w:spacing w:line="240" w:lineRule="auto"/>
      <w:ind w:left="0" w:right="-108" w:firstLine="0"/>
    </w:pPr>
    <w:rPr>
      <w:rFonts w:ascii="Times New Roman" w:eastAsia="Times New Roman" w:hAnsi="Times New Roman"/>
      <w:sz w:val="24"/>
      <w:szCs w:val="24"/>
    </w:rPr>
  </w:style>
  <w:style w:type="paragraph" w:customStyle="1" w:styleId="211">
    <w:name w:val="Основной текст 21"/>
    <w:basedOn w:val="a1"/>
    <w:pPr>
      <w:pBdr>
        <w:top w:val="none" w:sz="0" w:space="0" w:color="000000"/>
        <w:left w:val="single" w:sz="6" w:space="1" w:color="000000"/>
        <w:bottom w:val="single" w:sz="6" w:space="1" w:color="000000"/>
        <w:right w:val="none" w:sz="0" w:space="0" w:color="000000"/>
      </w:pBdr>
      <w:spacing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212">
    <w:name w:val="Основной текст с отступом 21"/>
    <w:basedOn w:val="a1"/>
    <w:pPr>
      <w:overflowPunct w:val="0"/>
      <w:autoSpaceDE w:val="0"/>
      <w:spacing w:line="240" w:lineRule="auto"/>
      <w:ind w:firstLine="340"/>
      <w:jc w:val="both"/>
      <w:textAlignment w:val="baseline"/>
    </w:pPr>
    <w:rPr>
      <w:rFonts w:ascii="Courier New" w:eastAsia="Times New Roman" w:hAnsi="Courier New" w:cs="Courier New"/>
      <w:sz w:val="24"/>
      <w:szCs w:val="20"/>
    </w:rPr>
  </w:style>
  <w:style w:type="paragraph" w:customStyle="1" w:styleId="310">
    <w:name w:val="Основной текст с отступом 31"/>
    <w:basedOn w:val="a1"/>
    <w:pPr>
      <w:overflowPunct w:val="0"/>
      <w:autoSpaceDE w:val="0"/>
      <w:spacing w:line="240" w:lineRule="auto"/>
      <w:ind w:firstLine="709"/>
      <w:jc w:val="both"/>
      <w:textAlignment w:val="baseline"/>
    </w:pPr>
    <w:rPr>
      <w:rFonts w:ascii="Arial" w:eastAsia="Times New Roman" w:hAnsi="Arial" w:cs="Arial"/>
      <w:szCs w:val="20"/>
    </w:rPr>
  </w:style>
  <w:style w:type="paragraph" w:customStyle="1" w:styleId="Heading">
    <w:name w:val="Heading"/>
    <w:pPr>
      <w:suppressAutoHyphens/>
      <w:autoSpaceDE w:val="0"/>
      <w:spacing w:line="240" w:lineRule="atLeast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WW-2">
    <w:name w:val="WW-Основной текст с отступом 2"/>
    <w:basedOn w:val="a1"/>
    <w:pPr>
      <w:spacing w:line="240" w:lineRule="auto"/>
      <w:ind w:firstLine="720"/>
    </w:pPr>
    <w:rPr>
      <w:rFonts w:ascii="Courier New" w:eastAsia="Times New Roman" w:hAnsi="Courier New" w:cs="Courier New"/>
      <w:sz w:val="24"/>
      <w:szCs w:val="20"/>
    </w:rPr>
  </w:style>
  <w:style w:type="paragraph" w:customStyle="1" w:styleId="WW-3">
    <w:name w:val="WW-Основной текст с отступом 3"/>
    <w:basedOn w:val="a1"/>
    <w:pPr>
      <w:spacing w:line="240" w:lineRule="auto"/>
      <w:ind w:firstLine="720"/>
      <w:jc w:val="both"/>
    </w:pPr>
    <w:rPr>
      <w:rFonts w:ascii="Courier New" w:eastAsia="Times New Roman" w:hAnsi="Courier New" w:cs="Courier New"/>
      <w:sz w:val="24"/>
      <w:szCs w:val="20"/>
    </w:rPr>
  </w:style>
  <w:style w:type="paragraph" w:customStyle="1" w:styleId="311">
    <w:name w:val="Основной текст 31"/>
    <w:basedOn w:val="a1"/>
    <w:pPr>
      <w:spacing w:line="240" w:lineRule="auto"/>
      <w:jc w:val="center"/>
    </w:pPr>
    <w:rPr>
      <w:rFonts w:ascii="Arial" w:eastAsia="Times New Roman" w:hAnsi="Arial" w:cs="Arial"/>
      <w:sz w:val="24"/>
      <w:szCs w:val="20"/>
    </w:rPr>
  </w:style>
  <w:style w:type="paragraph" w:customStyle="1" w:styleId="BodyText210">
    <w:name w:val="Body Text 21"/>
    <w:basedOn w:val="a1"/>
    <w:pPr>
      <w:spacing w:before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a">
    <w:name w:val="перечисление"/>
    <w:basedOn w:val="a2"/>
    <w:pPr>
      <w:widowControl/>
      <w:numPr>
        <w:numId w:val="2"/>
      </w:numPr>
      <w:autoSpaceDE/>
      <w:spacing w:after="0" w:line="360" w:lineRule="auto"/>
      <w:jc w:val="both"/>
    </w:pPr>
    <w:rPr>
      <w:rFonts w:eastAsia="MS Mincho"/>
      <w:color w:val="000000"/>
      <w:sz w:val="24"/>
      <w:szCs w:val="24"/>
    </w:rPr>
  </w:style>
  <w:style w:type="paragraph" w:customStyle="1" w:styleId="affffb">
    <w:name w:val="а) список"/>
    <w:basedOn w:val="a2"/>
    <w:pPr>
      <w:widowControl/>
      <w:tabs>
        <w:tab w:val="left" w:pos="1080"/>
        <w:tab w:val="num" w:pos="1333"/>
      </w:tabs>
      <w:autoSpaceDE/>
      <w:spacing w:after="0" w:line="360" w:lineRule="auto"/>
      <w:ind w:left="1080"/>
      <w:jc w:val="both"/>
    </w:pPr>
    <w:rPr>
      <w:rFonts w:eastAsia="MS Mincho"/>
      <w:color w:val="000000"/>
      <w:sz w:val="24"/>
      <w:szCs w:val="24"/>
    </w:rPr>
  </w:style>
  <w:style w:type="paragraph" w:customStyle="1" w:styleId="affffc">
    <w:name w:val="ИТМ ГОЧС"/>
    <w:basedOn w:val="a1"/>
    <w:pPr>
      <w:spacing w:line="240" w:lineRule="auto"/>
      <w:ind w:firstLine="720"/>
      <w:jc w:val="both"/>
    </w:pPr>
    <w:rPr>
      <w:rFonts w:ascii="Arial" w:eastAsia="Verdana Ref" w:hAnsi="Arial" w:cs="Arial"/>
      <w:sz w:val="28"/>
      <w:szCs w:val="20"/>
    </w:rPr>
  </w:style>
  <w:style w:type="paragraph" w:customStyle="1" w:styleId="FR4">
    <w:name w:val="FR4"/>
    <w:pPr>
      <w:widowControl w:val="0"/>
      <w:suppressAutoHyphens/>
      <w:spacing w:line="300" w:lineRule="auto"/>
      <w:ind w:firstLine="300"/>
      <w:jc w:val="both"/>
    </w:pPr>
    <w:rPr>
      <w:sz w:val="22"/>
      <w:lang w:eastAsia="zh-CN"/>
    </w:rPr>
  </w:style>
  <w:style w:type="paragraph" w:customStyle="1" w:styleId="FR1">
    <w:name w:val="FR1"/>
    <w:pPr>
      <w:widowControl w:val="0"/>
      <w:suppressAutoHyphens/>
      <w:spacing w:line="420" w:lineRule="auto"/>
      <w:ind w:left="280" w:right="200"/>
      <w:jc w:val="center"/>
    </w:pPr>
    <w:rPr>
      <w:b/>
      <w:sz w:val="32"/>
      <w:lang w:eastAsia="zh-CN"/>
    </w:rPr>
  </w:style>
  <w:style w:type="paragraph" w:customStyle="1" w:styleId="Iiiaeuiue">
    <w:name w:val="Ii?iaeuiue"/>
    <w:pPr>
      <w:suppressAutoHyphens/>
      <w:spacing w:line="240" w:lineRule="atLeast"/>
    </w:pPr>
    <w:rPr>
      <w:rFonts w:ascii="Baltica" w:hAnsi="Baltica" w:cs="Baltica"/>
      <w:sz w:val="24"/>
      <w:lang w:eastAsia="zh-CN"/>
    </w:rPr>
  </w:style>
  <w:style w:type="paragraph" w:customStyle="1" w:styleId="213">
    <w:name w:val="Список 21"/>
    <w:basedOn w:val="a1"/>
    <w:pPr>
      <w:spacing w:line="240" w:lineRule="auto"/>
      <w:ind w:left="566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312">
    <w:name w:val="Список 31"/>
    <w:basedOn w:val="a1"/>
    <w:pPr>
      <w:spacing w:line="240" w:lineRule="auto"/>
      <w:ind w:left="849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410">
    <w:name w:val="Список 41"/>
    <w:basedOn w:val="a1"/>
    <w:pPr>
      <w:spacing w:line="240" w:lineRule="auto"/>
      <w:ind w:left="1132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510">
    <w:name w:val="Список 51"/>
    <w:basedOn w:val="a1"/>
    <w:pPr>
      <w:spacing w:line="240" w:lineRule="auto"/>
      <w:ind w:left="1415" w:hanging="283"/>
    </w:pPr>
    <w:rPr>
      <w:rFonts w:ascii="Times New Roman" w:eastAsia="Times New Roman" w:hAnsi="Times New Roman"/>
      <w:sz w:val="20"/>
      <w:szCs w:val="20"/>
    </w:rPr>
  </w:style>
  <w:style w:type="paragraph" w:styleId="2e">
    <w:name w:val="List Bullet 2"/>
    <w:basedOn w:val="a1"/>
    <w:pPr>
      <w:tabs>
        <w:tab w:val="left" w:pos="643"/>
      </w:tabs>
      <w:spacing w:line="240" w:lineRule="auto"/>
      <w:ind w:left="643" w:hanging="360"/>
    </w:pPr>
    <w:rPr>
      <w:rFonts w:ascii="Times New Roman" w:eastAsia="Times New Roman" w:hAnsi="Times New Roman"/>
      <w:sz w:val="20"/>
      <w:szCs w:val="20"/>
    </w:rPr>
  </w:style>
  <w:style w:type="paragraph" w:styleId="43">
    <w:name w:val="List Bullet 4"/>
    <w:basedOn w:val="a1"/>
    <w:pPr>
      <w:tabs>
        <w:tab w:val="left" w:pos="1209"/>
      </w:tabs>
      <w:spacing w:line="240" w:lineRule="auto"/>
      <w:ind w:left="1209" w:hanging="360"/>
    </w:pPr>
    <w:rPr>
      <w:rFonts w:ascii="Times New Roman" w:eastAsia="Times New Roman" w:hAnsi="Times New Roman"/>
      <w:sz w:val="20"/>
      <w:szCs w:val="20"/>
    </w:rPr>
  </w:style>
  <w:style w:type="paragraph" w:styleId="53">
    <w:name w:val="List Bullet 5"/>
    <w:basedOn w:val="a1"/>
    <w:pPr>
      <w:tabs>
        <w:tab w:val="left" w:pos="1492"/>
      </w:tabs>
      <w:spacing w:line="240" w:lineRule="auto"/>
      <w:ind w:left="1492" w:hanging="360"/>
    </w:pPr>
    <w:rPr>
      <w:rFonts w:ascii="Times New Roman" w:eastAsia="Times New Roman" w:hAnsi="Times New Roman"/>
      <w:sz w:val="20"/>
      <w:szCs w:val="20"/>
    </w:rPr>
  </w:style>
  <w:style w:type="paragraph" w:customStyle="1" w:styleId="1f7">
    <w:name w:val="Продолжение списка1"/>
    <w:basedOn w:val="a1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customStyle="1" w:styleId="214">
    <w:name w:val="Продолжение списка 21"/>
    <w:basedOn w:val="a1"/>
    <w:pPr>
      <w:spacing w:after="120" w:line="240" w:lineRule="auto"/>
      <w:ind w:left="566"/>
    </w:pPr>
    <w:rPr>
      <w:rFonts w:ascii="Times New Roman" w:eastAsia="Times New Roman" w:hAnsi="Times New Roman"/>
      <w:sz w:val="20"/>
      <w:szCs w:val="20"/>
    </w:rPr>
  </w:style>
  <w:style w:type="paragraph" w:customStyle="1" w:styleId="313">
    <w:name w:val="Продолжение списка 31"/>
    <w:basedOn w:val="a1"/>
    <w:pPr>
      <w:spacing w:after="120" w:line="240" w:lineRule="auto"/>
      <w:ind w:left="849"/>
    </w:pPr>
    <w:rPr>
      <w:rFonts w:ascii="Times New Roman" w:eastAsia="Times New Roman" w:hAnsi="Times New Roman"/>
      <w:sz w:val="20"/>
      <w:szCs w:val="20"/>
    </w:rPr>
  </w:style>
  <w:style w:type="paragraph" w:customStyle="1" w:styleId="411">
    <w:name w:val="Продолжение списка 41"/>
    <w:basedOn w:val="a1"/>
    <w:pPr>
      <w:spacing w:after="120" w:line="240" w:lineRule="auto"/>
      <w:ind w:left="1132"/>
    </w:pPr>
    <w:rPr>
      <w:rFonts w:ascii="Times New Roman" w:eastAsia="Times New Roman" w:hAnsi="Times New Roman"/>
      <w:sz w:val="20"/>
      <w:szCs w:val="20"/>
    </w:rPr>
  </w:style>
  <w:style w:type="paragraph" w:customStyle="1" w:styleId="511">
    <w:name w:val="Продолжение списка 51"/>
    <w:basedOn w:val="a1"/>
    <w:pPr>
      <w:spacing w:after="120" w:line="240" w:lineRule="auto"/>
      <w:ind w:left="1415"/>
    </w:pPr>
    <w:rPr>
      <w:rFonts w:ascii="Times New Roman" w:eastAsia="Times New Roman" w:hAnsi="Times New Roman"/>
      <w:sz w:val="20"/>
      <w:szCs w:val="20"/>
    </w:rPr>
  </w:style>
  <w:style w:type="paragraph" w:customStyle="1" w:styleId="Context">
    <w:name w:val="Context"/>
    <w:pPr>
      <w:widowControl w:val="0"/>
      <w:suppressAutoHyphens/>
      <w:autoSpaceDE w:val="0"/>
      <w:spacing w:line="240" w:lineRule="atLeast"/>
    </w:pPr>
    <w:rPr>
      <w:rFonts w:ascii="Arial" w:hAnsi="Arial" w:cs="Arial"/>
      <w:sz w:val="18"/>
      <w:szCs w:val="18"/>
      <w:lang w:eastAsia="zh-CN"/>
    </w:rPr>
  </w:style>
  <w:style w:type="paragraph" w:customStyle="1" w:styleId="1f8">
    <w:name w:val="Знак Знак1 Знак"/>
    <w:basedOn w:val="a1"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pPr>
      <w:widowControl w:val="0"/>
      <w:suppressAutoHyphens/>
      <w:autoSpaceDE w:val="0"/>
      <w:spacing w:line="240" w:lineRule="atLeast"/>
    </w:pPr>
    <w:rPr>
      <w:rFonts w:ascii="Courier New" w:hAnsi="Courier New" w:cs="Courier New"/>
      <w:lang w:eastAsia="zh-CN"/>
    </w:rPr>
  </w:style>
  <w:style w:type="paragraph" w:customStyle="1" w:styleId="affffd">
    <w:name w:val="основной текст"/>
    <w:basedOn w:val="a1"/>
    <w:pPr>
      <w:spacing w:after="120" w:line="240" w:lineRule="auto"/>
      <w:ind w:firstLine="851"/>
      <w:jc w:val="both"/>
    </w:pPr>
    <w:rPr>
      <w:rFonts w:ascii="Arial" w:eastAsia="Times New Roman" w:hAnsi="Arial" w:cs="Arial"/>
      <w:sz w:val="28"/>
      <w:szCs w:val="20"/>
    </w:rPr>
  </w:style>
  <w:style w:type="paragraph" w:customStyle="1" w:styleId="Style16">
    <w:name w:val="Style16"/>
    <w:basedOn w:val="a1"/>
    <w:pPr>
      <w:widowControl w:val="0"/>
      <w:autoSpaceDE w:val="0"/>
      <w:spacing w:line="298" w:lineRule="exact"/>
      <w:ind w:firstLine="1238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a1"/>
    <w:pPr>
      <w:widowControl w:val="0"/>
      <w:autoSpaceDE w:val="0"/>
      <w:spacing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37">
    <w:name w:val="Абзац списка3"/>
    <w:basedOn w:val="a1"/>
    <w:pPr>
      <w:ind w:left="720"/>
    </w:pPr>
    <w:rPr>
      <w:rFonts w:cs="Calibri"/>
    </w:rPr>
  </w:style>
  <w:style w:type="paragraph" w:customStyle="1" w:styleId="WW-0">
    <w:name w:val="WW-Базовый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/>
      <w:sz w:val="22"/>
      <w:szCs w:val="22"/>
      <w:lang w:eastAsia="zh-CN"/>
    </w:rPr>
  </w:style>
  <w:style w:type="paragraph" w:customStyle="1" w:styleId="Style17">
    <w:name w:val="Style17"/>
    <w:basedOn w:val="a1"/>
    <w:pPr>
      <w:widowControl w:val="0"/>
      <w:autoSpaceDE w:val="0"/>
      <w:spacing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ffffe">
    <w:name w:val="Содержимое таблицы"/>
    <w:basedOn w:val="a1"/>
    <w:pPr>
      <w:suppressLineNumbers/>
    </w:pPr>
  </w:style>
  <w:style w:type="paragraph" w:customStyle="1" w:styleId="afffff">
    <w:name w:val="Заголовок таблицы"/>
    <w:basedOn w:val="affffe"/>
    <w:pPr>
      <w:jc w:val="center"/>
    </w:pPr>
    <w:rPr>
      <w:b/>
      <w:bCs/>
    </w:rPr>
  </w:style>
  <w:style w:type="table" w:styleId="afffff0">
    <w:name w:val="Table Grid"/>
    <w:basedOn w:val="a4"/>
    <w:uiPriority w:val="59"/>
    <w:rsid w:val="003B3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1">
    <w:name w:val="annotation reference"/>
    <w:uiPriority w:val="99"/>
    <w:semiHidden/>
    <w:unhideWhenUsed/>
    <w:rsid w:val="001821EC"/>
    <w:rPr>
      <w:sz w:val="16"/>
      <w:szCs w:val="16"/>
    </w:rPr>
  </w:style>
  <w:style w:type="paragraph" w:styleId="afffff2">
    <w:name w:val="annotation text"/>
    <w:basedOn w:val="a1"/>
    <w:link w:val="afffff3"/>
    <w:uiPriority w:val="99"/>
    <w:semiHidden/>
    <w:unhideWhenUsed/>
    <w:rsid w:val="001821EC"/>
    <w:rPr>
      <w:sz w:val="20"/>
      <w:szCs w:val="20"/>
      <w:lang w:val="x-none"/>
    </w:rPr>
  </w:style>
  <w:style w:type="character" w:customStyle="1" w:styleId="afffff3">
    <w:name w:val="Текст примечания Знак"/>
    <w:link w:val="afffff2"/>
    <w:uiPriority w:val="99"/>
    <w:semiHidden/>
    <w:rsid w:val="001821EC"/>
    <w:rPr>
      <w:rFonts w:ascii="Calibri" w:eastAsia="Calibri" w:hAnsi="Calibri"/>
      <w:lang w:eastAsia="zh-CN"/>
    </w:rPr>
  </w:style>
  <w:style w:type="paragraph" w:styleId="afffff4">
    <w:name w:val="annotation subject"/>
    <w:basedOn w:val="afffff2"/>
    <w:next w:val="afffff2"/>
    <w:link w:val="afffff5"/>
    <w:uiPriority w:val="99"/>
    <w:semiHidden/>
    <w:unhideWhenUsed/>
    <w:rsid w:val="001821EC"/>
    <w:rPr>
      <w:b/>
      <w:bCs/>
    </w:rPr>
  </w:style>
  <w:style w:type="character" w:customStyle="1" w:styleId="afffff5">
    <w:name w:val="Тема примечания Знак"/>
    <w:link w:val="afffff4"/>
    <w:uiPriority w:val="99"/>
    <w:semiHidden/>
    <w:rsid w:val="001821EC"/>
    <w:rPr>
      <w:rFonts w:ascii="Calibri" w:eastAsia="Calibri" w:hAnsi="Calibri"/>
      <w:b/>
      <w:bCs/>
      <w:lang w:eastAsia="zh-CN"/>
    </w:rPr>
  </w:style>
  <w:style w:type="paragraph" w:styleId="afffff6">
    <w:name w:val="Revision"/>
    <w:hidden/>
    <w:uiPriority w:val="99"/>
    <w:semiHidden/>
    <w:rsid w:val="00F04AB7"/>
    <w:pPr>
      <w:spacing w:line="240" w:lineRule="atLeast"/>
    </w:pPr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7772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6266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327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F3805-74F9-4606-BD21-BCB9C37CE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  Максим Олегович</dc:creator>
  <cp:lastModifiedBy>Савонина Екатерина Геннадьевна</cp:lastModifiedBy>
  <cp:revision>3</cp:revision>
  <cp:lastPrinted>2021-12-09T04:28:00Z</cp:lastPrinted>
  <dcterms:created xsi:type="dcterms:W3CDTF">2021-12-20T10:05:00Z</dcterms:created>
  <dcterms:modified xsi:type="dcterms:W3CDTF">2021-12-20T10:05:00Z</dcterms:modified>
</cp:coreProperties>
</file>